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C97" w:rsidRDefault="00242C97" w:rsidP="00242C97">
      <w:pPr>
        <w:tabs>
          <w:tab w:val="num" w:pos="2160"/>
        </w:tabs>
        <w:spacing w:after="0" w:line="240" w:lineRule="auto"/>
        <w:jc w:val="center"/>
        <w:rPr>
          <w:rFonts w:ascii="Times New Roman" w:hAnsi="Times New Roman" w:cs="Times New Roman"/>
          <w:sz w:val="28"/>
          <w:szCs w:val="28"/>
        </w:rPr>
      </w:pPr>
    </w:p>
    <w:p w:rsidR="00242C97" w:rsidRDefault="00242C97" w:rsidP="00242C97">
      <w:pPr>
        <w:tabs>
          <w:tab w:val="num" w:pos="2160"/>
        </w:tabs>
        <w:spacing w:after="0" w:line="240" w:lineRule="auto"/>
        <w:jc w:val="center"/>
        <w:rPr>
          <w:rFonts w:ascii="Times New Roman" w:hAnsi="Times New Roman" w:cs="Times New Roman"/>
          <w:sz w:val="28"/>
          <w:szCs w:val="28"/>
        </w:rPr>
      </w:pPr>
    </w:p>
    <w:p w:rsidR="00242C97" w:rsidRDefault="00242C97" w:rsidP="00242C97">
      <w:pPr>
        <w:tabs>
          <w:tab w:val="num" w:pos="216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w:t>
      </w:r>
    </w:p>
    <w:p w:rsidR="00242C97" w:rsidRDefault="00242C97" w:rsidP="00242C97">
      <w:pPr>
        <w:tabs>
          <w:tab w:val="num" w:pos="216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средняя школа №1 г. Дубовки</w:t>
      </w:r>
    </w:p>
    <w:p w:rsidR="00242C97" w:rsidRDefault="00242C97" w:rsidP="00242C97">
      <w:pPr>
        <w:tabs>
          <w:tab w:val="num" w:pos="216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Дубовского муниципального района Волгоградской области</w:t>
      </w:r>
    </w:p>
    <w:p w:rsidR="00242C97" w:rsidRPr="004724C2" w:rsidRDefault="00242C97" w:rsidP="00242C97">
      <w:pPr>
        <w:tabs>
          <w:tab w:val="num" w:pos="2160"/>
        </w:tabs>
        <w:spacing w:after="0" w:line="240" w:lineRule="auto"/>
        <w:jc w:val="both"/>
        <w:rPr>
          <w:rFonts w:ascii="Times New Roman" w:hAnsi="Times New Roman" w:cs="Times New Roman"/>
          <w:sz w:val="28"/>
          <w:szCs w:val="28"/>
        </w:rPr>
      </w:pPr>
      <w:r w:rsidRPr="0034056B">
        <w:rPr>
          <w:rFonts w:ascii="Times New Roman" w:hAnsi="Times New Roman" w:cs="Times New Roman"/>
          <w:sz w:val="28"/>
          <w:szCs w:val="28"/>
        </w:rPr>
        <w:t xml:space="preserve">Телефон: </w:t>
      </w:r>
      <w:r w:rsidRPr="0034056B">
        <w:rPr>
          <w:rStyle w:val="wmi-callto"/>
          <w:rFonts w:ascii="Times New Roman" w:hAnsi="Times New Roman" w:cs="Times New Roman"/>
          <w:sz w:val="28"/>
          <w:szCs w:val="28"/>
        </w:rPr>
        <w:t>(884458) 3-43-37</w:t>
      </w:r>
      <w:r w:rsidRPr="0034056B">
        <w:rPr>
          <w:rFonts w:ascii="Times New Roman" w:hAnsi="Times New Roman" w:cs="Times New Roman"/>
          <w:sz w:val="28"/>
          <w:szCs w:val="28"/>
        </w:rPr>
        <w:t>, электронная почта:</w:t>
      </w:r>
      <w:r w:rsidRPr="0034056B">
        <w:rPr>
          <w:rFonts w:ascii="Times New Roman" w:hAnsi="Times New Roman" w:cs="Times New Roman"/>
          <w:color w:val="0070C0"/>
          <w:sz w:val="28"/>
          <w:szCs w:val="28"/>
        </w:rPr>
        <w:t xml:space="preserve"> </w:t>
      </w:r>
      <w:r w:rsidRPr="0034056B">
        <w:rPr>
          <w:rFonts w:ascii="Times New Roman" w:hAnsi="Times New Roman" w:cs="Times New Roman"/>
          <w:color w:val="0070C0"/>
          <w:sz w:val="28"/>
          <w:szCs w:val="28"/>
          <w:u w:val="single"/>
          <w:lang w:val="en-US"/>
        </w:rPr>
        <w:t>s</w:t>
      </w:r>
      <w:hyperlink r:id="rId6" w:history="1">
        <w:r w:rsidRPr="003B30E4">
          <w:rPr>
            <w:rStyle w:val="a7"/>
            <w:rFonts w:ascii="Times New Roman" w:hAnsi="Times New Roman" w:cs="Times New Roman"/>
            <w:sz w:val="28"/>
            <w:szCs w:val="28"/>
          </w:rPr>
          <w:t>chdub-num1@yandex.ru</w:t>
        </w:r>
      </w:hyperlink>
    </w:p>
    <w:p w:rsidR="00242C97" w:rsidRPr="004724C2" w:rsidRDefault="00242C97" w:rsidP="00242C97">
      <w:pPr>
        <w:tabs>
          <w:tab w:val="num" w:pos="2160"/>
        </w:tabs>
        <w:spacing w:after="0" w:line="240" w:lineRule="auto"/>
        <w:jc w:val="both"/>
        <w:rPr>
          <w:rFonts w:ascii="Times New Roman" w:hAnsi="Times New Roman" w:cs="Times New Roman"/>
          <w:sz w:val="28"/>
          <w:szCs w:val="28"/>
        </w:rPr>
      </w:pPr>
    </w:p>
    <w:p w:rsidR="00242C97" w:rsidRPr="004724C2" w:rsidRDefault="00242C97" w:rsidP="00242C97">
      <w:pPr>
        <w:tabs>
          <w:tab w:val="num" w:pos="2160"/>
        </w:tabs>
        <w:spacing w:after="0" w:line="240" w:lineRule="auto"/>
        <w:jc w:val="both"/>
        <w:rPr>
          <w:rFonts w:ascii="Times New Roman" w:hAnsi="Times New Roman" w:cs="Times New Roman"/>
          <w:sz w:val="28"/>
          <w:szCs w:val="28"/>
        </w:rPr>
      </w:pPr>
    </w:p>
    <w:p w:rsidR="00242C97" w:rsidRPr="004724C2" w:rsidRDefault="00242C97" w:rsidP="00242C97">
      <w:pPr>
        <w:tabs>
          <w:tab w:val="num" w:pos="2160"/>
        </w:tabs>
        <w:spacing w:after="0" w:line="240" w:lineRule="auto"/>
        <w:jc w:val="both"/>
        <w:rPr>
          <w:rFonts w:ascii="Times New Roman" w:hAnsi="Times New Roman" w:cs="Times New Roman"/>
          <w:sz w:val="28"/>
          <w:szCs w:val="28"/>
        </w:rPr>
      </w:pPr>
    </w:p>
    <w:p w:rsidR="00242C97" w:rsidRPr="004724C2" w:rsidRDefault="00242C97" w:rsidP="00242C97">
      <w:pPr>
        <w:tabs>
          <w:tab w:val="num" w:pos="2160"/>
        </w:tabs>
        <w:spacing w:after="0" w:line="240" w:lineRule="auto"/>
        <w:jc w:val="both"/>
        <w:rPr>
          <w:rFonts w:ascii="Times New Roman" w:hAnsi="Times New Roman" w:cs="Times New Roman"/>
          <w:sz w:val="28"/>
          <w:szCs w:val="28"/>
        </w:rPr>
      </w:pPr>
    </w:p>
    <w:p w:rsidR="00242C97" w:rsidRPr="004724C2" w:rsidRDefault="00242C97" w:rsidP="00242C97">
      <w:pPr>
        <w:tabs>
          <w:tab w:val="num" w:pos="2160"/>
        </w:tabs>
        <w:spacing w:after="0" w:line="240" w:lineRule="auto"/>
        <w:jc w:val="both"/>
        <w:rPr>
          <w:rFonts w:ascii="Times New Roman" w:hAnsi="Times New Roman" w:cs="Times New Roman"/>
          <w:sz w:val="28"/>
          <w:szCs w:val="28"/>
        </w:rPr>
      </w:pPr>
    </w:p>
    <w:p w:rsidR="00242C97" w:rsidRDefault="00242C97" w:rsidP="00242C97">
      <w:pPr>
        <w:tabs>
          <w:tab w:val="num" w:pos="2160"/>
        </w:tabs>
        <w:spacing w:after="0" w:line="240" w:lineRule="auto"/>
        <w:jc w:val="right"/>
        <w:rPr>
          <w:sz w:val="24"/>
          <w:szCs w:val="24"/>
        </w:rPr>
      </w:pPr>
    </w:p>
    <w:p w:rsidR="00242C97" w:rsidRDefault="00242C97" w:rsidP="00242C97">
      <w:pPr>
        <w:tabs>
          <w:tab w:val="num" w:pos="2160"/>
        </w:tabs>
        <w:spacing w:after="0" w:line="240" w:lineRule="auto"/>
        <w:jc w:val="right"/>
        <w:rPr>
          <w:sz w:val="24"/>
          <w:szCs w:val="24"/>
        </w:rPr>
      </w:pPr>
    </w:p>
    <w:p w:rsidR="00242C97" w:rsidRDefault="00242C97" w:rsidP="00242C97">
      <w:pPr>
        <w:tabs>
          <w:tab w:val="num" w:pos="2160"/>
        </w:tabs>
        <w:spacing w:after="0" w:line="240" w:lineRule="auto"/>
        <w:jc w:val="right"/>
        <w:rPr>
          <w:sz w:val="24"/>
          <w:szCs w:val="24"/>
        </w:rPr>
      </w:pPr>
    </w:p>
    <w:p w:rsidR="00242C97" w:rsidRDefault="00242C97" w:rsidP="00242C97">
      <w:pPr>
        <w:tabs>
          <w:tab w:val="num" w:pos="2160"/>
        </w:tabs>
        <w:spacing w:after="0" w:line="240" w:lineRule="auto"/>
        <w:jc w:val="right"/>
        <w:rPr>
          <w:sz w:val="24"/>
          <w:szCs w:val="24"/>
        </w:rPr>
      </w:pPr>
    </w:p>
    <w:p w:rsidR="00242C97" w:rsidRDefault="00242C97" w:rsidP="00242C97">
      <w:pPr>
        <w:tabs>
          <w:tab w:val="num" w:pos="2160"/>
        </w:tabs>
        <w:spacing w:after="0" w:line="240" w:lineRule="auto"/>
        <w:jc w:val="right"/>
        <w:rPr>
          <w:sz w:val="24"/>
          <w:szCs w:val="24"/>
        </w:rPr>
      </w:pPr>
    </w:p>
    <w:p w:rsidR="00242C97" w:rsidRPr="004724C2" w:rsidRDefault="00242C97" w:rsidP="00242C97">
      <w:pPr>
        <w:spacing w:after="150" w:line="240" w:lineRule="auto"/>
        <w:jc w:val="center"/>
        <w:rPr>
          <w:rFonts w:ascii="Times New Roman" w:eastAsia="Times New Roman" w:hAnsi="Times New Roman" w:cs="Times New Roman"/>
          <w:color w:val="1D1B11"/>
          <w:sz w:val="40"/>
          <w:szCs w:val="40"/>
          <w:lang w:eastAsia="ru-RU"/>
        </w:rPr>
      </w:pPr>
      <w:r w:rsidRPr="004724C2">
        <w:rPr>
          <w:rFonts w:ascii="Times New Roman" w:hAnsi="Times New Roman" w:cs="Times New Roman"/>
          <w:sz w:val="40"/>
          <w:szCs w:val="40"/>
        </w:rPr>
        <w:t>Конспект урока химии</w:t>
      </w:r>
      <w:r w:rsidRPr="004724C2">
        <w:rPr>
          <w:rFonts w:ascii="Times New Roman" w:hAnsi="Times New Roman" w:cs="Times New Roman"/>
          <w:i/>
          <w:sz w:val="40"/>
          <w:szCs w:val="40"/>
        </w:rPr>
        <w:t xml:space="preserve"> </w:t>
      </w:r>
      <w:r w:rsidRPr="004724C2">
        <w:rPr>
          <w:rFonts w:ascii="Times New Roman" w:eastAsia="Times New Roman" w:hAnsi="Times New Roman" w:cs="Times New Roman"/>
          <w:color w:val="1D1B11"/>
          <w:sz w:val="40"/>
          <w:szCs w:val="40"/>
          <w:lang w:eastAsia="ru-RU"/>
        </w:rPr>
        <w:t>по теме:</w:t>
      </w:r>
    </w:p>
    <w:p w:rsidR="00242C97" w:rsidRPr="004724C2" w:rsidRDefault="00242C97" w:rsidP="00242C97">
      <w:pPr>
        <w:spacing w:after="150" w:line="240" w:lineRule="auto"/>
        <w:jc w:val="center"/>
        <w:rPr>
          <w:rFonts w:ascii="Times New Roman" w:eastAsia="Times New Roman" w:hAnsi="Times New Roman" w:cs="Times New Roman"/>
          <w:b/>
          <w:color w:val="1D1B11"/>
          <w:sz w:val="56"/>
          <w:szCs w:val="56"/>
          <w:lang w:eastAsia="ru-RU"/>
        </w:rPr>
      </w:pPr>
      <w:r w:rsidRPr="004724C2">
        <w:rPr>
          <w:rFonts w:ascii="Times New Roman" w:eastAsia="Times New Roman" w:hAnsi="Times New Roman" w:cs="Times New Roman"/>
          <w:b/>
          <w:color w:val="1D1B11"/>
          <w:sz w:val="56"/>
          <w:szCs w:val="56"/>
          <w:lang w:eastAsia="ru-RU"/>
        </w:rPr>
        <w:t>«Соединения  железа »</w:t>
      </w:r>
    </w:p>
    <w:p w:rsidR="00242C97" w:rsidRDefault="00242C97" w:rsidP="00242C97">
      <w:pPr>
        <w:spacing w:after="150" w:line="240" w:lineRule="auto"/>
        <w:jc w:val="center"/>
        <w:rPr>
          <w:rFonts w:ascii="Times New Roman" w:eastAsia="Times New Roman" w:hAnsi="Times New Roman" w:cs="Times New Roman"/>
          <w:color w:val="1D1B11"/>
          <w:sz w:val="40"/>
          <w:szCs w:val="40"/>
          <w:lang w:eastAsia="ru-RU"/>
        </w:rPr>
      </w:pPr>
      <w:r w:rsidRPr="004724C2">
        <w:rPr>
          <w:rFonts w:ascii="Times New Roman" w:eastAsia="Times New Roman" w:hAnsi="Times New Roman" w:cs="Times New Roman"/>
          <w:color w:val="1D1B11"/>
          <w:sz w:val="40"/>
          <w:szCs w:val="40"/>
          <w:lang w:eastAsia="ru-RU"/>
        </w:rPr>
        <w:t>9 класс</w:t>
      </w:r>
    </w:p>
    <w:p w:rsidR="00242C97" w:rsidRDefault="00242C97" w:rsidP="00242C97">
      <w:pPr>
        <w:spacing w:after="150" w:line="240" w:lineRule="auto"/>
        <w:jc w:val="center"/>
        <w:rPr>
          <w:rFonts w:ascii="Times New Roman" w:eastAsia="Times New Roman" w:hAnsi="Times New Roman" w:cs="Times New Roman"/>
          <w:color w:val="1D1B11"/>
          <w:sz w:val="40"/>
          <w:szCs w:val="40"/>
          <w:lang w:eastAsia="ru-RU"/>
        </w:rPr>
      </w:pPr>
    </w:p>
    <w:p w:rsidR="00242C97" w:rsidRPr="004724C2" w:rsidRDefault="00242C97" w:rsidP="00242C97">
      <w:pPr>
        <w:spacing w:after="150" w:line="240" w:lineRule="auto"/>
        <w:jc w:val="center"/>
        <w:rPr>
          <w:rFonts w:ascii="Arial" w:eastAsia="Times New Roman" w:hAnsi="Arial" w:cs="Arial"/>
          <w:color w:val="000000"/>
          <w:sz w:val="40"/>
          <w:szCs w:val="40"/>
          <w:lang w:eastAsia="ru-RU"/>
        </w:rPr>
      </w:pPr>
    </w:p>
    <w:p w:rsidR="00242C97" w:rsidRPr="004724C2" w:rsidRDefault="00242C97" w:rsidP="00242C97">
      <w:pPr>
        <w:tabs>
          <w:tab w:val="num" w:pos="2160"/>
        </w:tabs>
        <w:spacing w:after="0" w:line="240" w:lineRule="auto"/>
        <w:jc w:val="right"/>
        <w:rPr>
          <w:rFonts w:ascii="Times New Roman" w:hAnsi="Times New Roman" w:cs="Times New Roman"/>
          <w:b/>
          <w:sz w:val="28"/>
          <w:szCs w:val="28"/>
        </w:rPr>
      </w:pPr>
      <w:r>
        <w:rPr>
          <w:noProof/>
          <w:lang w:eastAsia="ru-RU"/>
        </w:rPr>
        <w:drawing>
          <wp:inline distT="0" distB="0" distL="0" distR="0">
            <wp:extent cx="2811780" cy="1847088"/>
            <wp:effectExtent l="19050" t="0" r="7620" b="0"/>
            <wp:docPr id="4" name="Рисунок 1" descr="https://img2.freepng.ru/20180528/rrf/kisspng-laboratory-flasks-chemistry-science-scientist-laboratory-5b0bf9d676af24.26133700152751151048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2.freepng.ru/20180528/rrf/kisspng-laboratory-flasks-chemistry-science-scientist-laboratory-5b0bf9d676af24.2613370015275115104861.jpg"/>
                    <pic:cNvPicPr>
                      <a:picLocks noChangeAspect="1" noChangeArrowheads="1"/>
                    </pic:cNvPicPr>
                  </pic:nvPicPr>
                  <pic:blipFill>
                    <a:blip r:embed="rId7" cstate="print"/>
                    <a:srcRect/>
                    <a:stretch>
                      <a:fillRect/>
                    </a:stretch>
                  </pic:blipFill>
                  <pic:spPr bwMode="auto">
                    <a:xfrm>
                      <a:off x="0" y="0"/>
                      <a:ext cx="2817440" cy="1850806"/>
                    </a:xfrm>
                    <a:prstGeom prst="rect">
                      <a:avLst/>
                    </a:prstGeom>
                    <a:noFill/>
                    <a:ln w="9525">
                      <a:noFill/>
                      <a:miter lim="800000"/>
                      <a:headEnd/>
                      <a:tailEnd/>
                    </a:ln>
                  </pic:spPr>
                </pic:pic>
              </a:graphicData>
            </a:graphic>
          </wp:inline>
        </w:drawing>
      </w:r>
      <w:r>
        <w:rPr>
          <w:rFonts w:ascii="Times New Roman" w:hAnsi="Times New Roman" w:cs="Times New Roman"/>
          <w:i/>
          <w:sz w:val="28"/>
          <w:szCs w:val="28"/>
        </w:rPr>
        <w:t xml:space="preserve">       </w:t>
      </w:r>
      <w:r w:rsidRPr="004724C2">
        <w:rPr>
          <w:rFonts w:ascii="Times New Roman" w:hAnsi="Times New Roman" w:cs="Times New Roman"/>
          <w:b/>
          <w:sz w:val="28"/>
          <w:szCs w:val="28"/>
        </w:rPr>
        <w:t xml:space="preserve">Абакумова  Ирина Владимировна </w:t>
      </w:r>
    </w:p>
    <w:p w:rsidR="00242C97" w:rsidRPr="004724C2" w:rsidRDefault="00242C97" w:rsidP="00242C97">
      <w:pPr>
        <w:tabs>
          <w:tab w:val="num" w:pos="2160"/>
        </w:tabs>
        <w:spacing w:after="0" w:line="240" w:lineRule="auto"/>
        <w:jc w:val="right"/>
        <w:rPr>
          <w:rFonts w:ascii="Times New Roman" w:hAnsi="Times New Roman" w:cs="Times New Roman"/>
          <w:b/>
          <w:sz w:val="28"/>
          <w:szCs w:val="28"/>
        </w:rPr>
      </w:pPr>
      <w:r w:rsidRPr="004724C2">
        <w:rPr>
          <w:rFonts w:ascii="Times New Roman" w:hAnsi="Times New Roman" w:cs="Times New Roman"/>
          <w:b/>
          <w:sz w:val="28"/>
          <w:szCs w:val="28"/>
        </w:rPr>
        <w:t>учитель химии и биологии</w:t>
      </w:r>
    </w:p>
    <w:p w:rsidR="00242C97" w:rsidRDefault="00242C97" w:rsidP="00242C97">
      <w:pPr>
        <w:tabs>
          <w:tab w:val="num" w:pos="2160"/>
        </w:tabs>
        <w:spacing w:after="0" w:line="240" w:lineRule="auto"/>
        <w:jc w:val="right"/>
        <w:rPr>
          <w:rFonts w:ascii="Times New Roman" w:hAnsi="Times New Roman" w:cs="Times New Roman"/>
          <w:b/>
          <w:sz w:val="28"/>
          <w:szCs w:val="28"/>
        </w:rPr>
      </w:pPr>
      <w:r w:rsidRPr="004724C2">
        <w:rPr>
          <w:rFonts w:ascii="Times New Roman" w:hAnsi="Times New Roman" w:cs="Times New Roman"/>
          <w:b/>
          <w:sz w:val="28"/>
          <w:szCs w:val="28"/>
        </w:rPr>
        <w:t>МКОУ СШ №1 г. Дубовки</w:t>
      </w:r>
    </w:p>
    <w:p w:rsidR="00242C97" w:rsidRDefault="00242C97" w:rsidP="00242C97">
      <w:pPr>
        <w:tabs>
          <w:tab w:val="num" w:pos="2160"/>
        </w:tabs>
        <w:spacing w:after="0" w:line="240" w:lineRule="auto"/>
        <w:jc w:val="right"/>
        <w:rPr>
          <w:rFonts w:ascii="Times New Roman" w:hAnsi="Times New Roman" w:cs="Times New Roman"/>
          <w:b/>
          <w:sz w:val="28"/>
          <w:szCs w:val="28"/>
        </w:rPr>
      </w:pPr>
    </w:p>
    <w:p w:rsidR="00242C97" w:rsidRDefault="00242C97" w:rsidP="00242C97">
      <w:pPr>
        <w:tabs>
          <w:tab w:val="num" w:pos="2160"/>
        </w:tabs>
        <w:spacing w:after="0" w:line="240" w:lineRule="auto"/>
        <w:jc w:val="right"/>
        <w:rPr>
          <w:rFonts w:ascii="Times New Roman" w:hAnsi="Times New Roman" w:cs="Times New Roman"/>
          <w:b/>
          <w:sz w:val="28"/>
          <w:szCs w:val="28"/>
        </w:rPr>
      </w:pPr>
    </w:p>
    <w:p w:rsidR="00242C97" w:rsidRDefault="00242C97" w:rsidP="00242C97">
      <w:pPr>
        <w:tabs>
          <w:tab w:val="num" w:pos="2160"/>
        </w:tabs>
        <w:spacing w:after="0" w:line="240" w:lineRule="auto"/>
        <w:jc w:val="right"/>
        <w:rPr>
          <w:rFonts w:ascii="Times New Roman" w:hAnsi="Times New Roman" w:cs="Times New Roman"/>
          <w:b/>
          <w:sz w:val="28"/>
          <w:szCs w:val="28"/>
        </w:rPr>
      </w:pPr>
    </w:p>
    <w:p w:rsidR="00242C97" w:rsidRDefault="00242C97" w:rsidP="00242C97">
      <w:pPr>
        <w:tabs>
          <w:tab w:val="num" w:pos="2160"/>
        </w:tabs>
        <w:spacing w:after="0" w:line="240" w:lineRule="auto"/>
        <w:jc w:val="center"/>
        <w:rPr>
          <w:rFonts w:ascii="Times New Roman" w:hAnsi="Times New Roman" w:cs="Times New Roman"/>
          <w:b/>
          <w:sz w:val="28"/>
          <w:szCs w:val="28"/>
        </w:rPr>
      </w:pPr>
    </w:p>
    <w:p w:rsidR="00242C97" w:rsidRDefault="00242C97" w:rsidP="00242C97">
      <w:pPr>
        <w:tabs>
          <w:tab w:val="num" w:pos="2160"/>
        </w:tabs>
        <w:spacing w:after="0" w:line="240" w:lineRule="auto"/>
        <w:jc w:val="center"/>
        <w:rPr>
          <w:rFonts w:ascii="Times New Roman" w:hAnsi="Times New Roman" w:cs="Times New Roman"/>
          <w:b/>
          <w:sz w:val="28"/>
          <w:szCs w:val="28"/>
        </w:rPr>
      </w:pPr>
    </w:p>
    <w:p w:rsidR="00242C97" w:rsidRDefault="00242C97" w:rsidP="00242C97">
      <w:pPr>
        <w:tabs>
          <w:tab w:val="num" w:pos="2160"/>
        </w:tabs>
        <w:spacing w:after="0" w:line="240" w:lineRule="auto"/>
        <w:jc w:val="center"/>
        <w:rPr>
          <w:rFonts w:ascii="Times New Roman" w:hAnsi="Times New Roman" w:cs="Times New Roman"/>
          <w:b/>
          <w:sz w:val="28"/>
          <w:szCs w:val="28"/>
        </w:rPr>
      </w:pPr>
    </w:p>
    <w:p w:rsidR="00242C97" w:rsidRDefault="00242C97" w:rsidP="00242C97">
      <w:pPr>
        <w:tabs>
          <w:tab w:val="num" w:pos="2160"/>
        </w:tabs>
        <w:spacing w:after="0" w:line="240" w:lineRule="auto"/>
        <w:jc w:val="center"/>
        <w:rPr>
          <w:rFonts w:ascii="Times New Roman" w:hAnsi="Times New Roman" w:cs="Times New Roman"/>
          <w:b/>
          <w:sz w:val="28"/>
          <w:szCs w:val="28"/>
        </w:rPr>
      </w:pPr>
    </w:p>
    <w:p w:rsidR="00242C97" w:rsidRDefault="00242C97" w:rsidP="00242C97">
      <w:pPr>
        <w:tabs>
          <w:tab w:val="num" w:pos="2160"/>
        </w:tabs>
        <w:spacing w:after="0" w:line="240" w:lineRule="auto"/>
        <w:jc w:val="center"/>
        <w:rPr>
          <w:rFonts w:ascii="Times New Roman" w:hAnsi="Times New Roman" w:cs="Times New Roman"/>
          <w:b/>
          <w:sz w:val="28"/>
          <w:szCs w:val="28"/>
        </w:rPr>
      </w:pPr>
    </w:p>
    <w:p w:rsidR="009159E4" w:rsidRDefault="009159E4" w:rsidP="00242C97">
      <w:pPr>
        <w:tabs>
          <w:tab w:val="num" w:pos="2160"/>
        </w:tabs>
        <w:spacing w:after="0" w:line="240" w:lineRule="auto"/>
        <w:jc w:val="center"/>
        <w:rPr>
          <w:rFonts w:ascii="Times New Roman" w:hAnsi="Times New Roman" w:cs="Times New Roman"/>
          <w:b/>
          <w:sz w:val="28"/>
          <w:szCs w:val="28"/>
        </w:rPr>
      </w:pPr>
    </w:p>
    <w:p w:rsidR="00242C97" w:rsidRDefault="00242C97" w:rsidP="00242C97">
      <w:pPr>
        <w:tabs>
          <w:tab w:val="num" w:pos="2160"/>
        </w:tabs>
        <w:spacing w:after="0" w:line="240" w:lineRule="auto"/>
        <w:jc w:val="center"/>
        <w:rPr>
          <w:rFonts w:ascii="Times New Roman" w:hAnsi="Times New Roman" w:cs="Times New Roman"/>
          <w:b/>
          <w:sz w:val="28"/>
          <w:szCs w:val="28"/>
        </w:rPr>
      </w:pPr>
    </w:p>
    <w:p w:rsidR="00242C97" w:rsidRPr="004724C2" w:rsidRDefault="00242C97" w:rsidP="00242C97">
      <w:pPr>
        <w:tabs>
          <w:tab w:val="num" w:pos="216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2019г.</w:t>
      </w:r>
    </w:p>
    <w:p w:rsidR="0034056B" w:rsidRDefault="0034056B" w:rsidP="00F54DE6">
      <w:pPr>
        <w:spacing w:after="150" w:line="240" w:lineRule="auto"/>
        <w:jc w:val="both"/>
        <w:rPr>
          <w:rFonts w:ascii="Times New Roman" w:eastAsia="Times New Roman" w:hAnsi="Times New Roman" w:cs="Times New Roman"/>
          <w:color w:val="1D1B11"/>
          <w:sz w:val="28"/>
          <w:szCs w:val="28"/>
          <w:lang w:eastAsia="ru-RU"/>
        </w:rPr>
      </w:pPr>
    </w:p>
    <w:p w:rsidR="009159E4" w:rsidRDefault="009159E4" w:rsidP="00F54DE6">
      <w:pPr>
        <w:spacing w:after="150" w:line="240" w:lineRule="auto"/>
        <w:jc w:val="both"/>
        <w:rPr>
          <w:rFonts w:ascii="Times New Roman" w:eastAsia="Times New Roman" w:hAnsi="Times New Roman" w:cs="Times New Roman"/>
          <w:color w:val="1D1B11"/>
          <w:sz w:val="28"/>
          <w:szCs w:val="28"/>
          <w:lang w:eastAsia="ru-RU"/>
        </w:rPr>
      </w:pPr>
    </w:p>
    <w:p w:rsidR="00A36700" w:rsidRPr="00F54DE6" w:rsidRDefault="00A36700" w:rsidP="00F54DE6">
      <w:pPr>
        <w:spacing w:after="150" w:line="240" w:lineRule="auto"/>
        <w:jc w:val="both"/>
        <w:rPr>
          <w:rFonts w:ascii="Arial" w:eastAsia="Times New Roman" w:hAnsi="Arial" w:cs="Arial"/>
          <w:color w:val="000000"/>
          <w:sz w:val="28"/>
          <w:szCs w:val="28"/>
          <w:lang w:eastAsia="ru-RU"/>
        </w:rPr>
      </w:pPr>
      <w:r w:rsidRPr="00F54DE6">
        <w:rPr>
          <w:rFonts w:ascii="Times New Roman" w:eastAsia="Times New Roman" w:hAnsi="Times New Roman" w:cs="Times New Roman"/>
          <w:color w:val="1D1B11"/>
          <w:sz w:val="28"/>
          <w:szCs w:val="28"/>
          <w:lang w:eastAsia="ru-RU"/>
        </w:rPr>
        <w:t>Урок по т</w:t>
      </w:r>
      <w:r w:rsidR="00BF0819">
        <w:rPr>
          <w:rFonts w:ascii="Times New Roman" w:eastAsia="Times New Roman" w:hAnsi="Times New Roman" w:cs="Times New Roman"/>
          <w:color w:val="1D1B11"/>
          <w:sz w:val="28"/>
          <w:szCs w:val="28"/>
          <w:lang w:eastAsia="ru-RU"/>
        </w:rPr>
        <w:t xml:space="preserve">еме: </w:t>
      </w:r>
      <w:r w:rsidR="00BF0819" w:rsidRPr="00BF0819">
        <w:rPr>
          <w:rFonts w:ascii="Times New Roman" w:eastAsia="Times New Roman" w:hAnsi="Times New Roman" w:cs="Times New Roman"/>
          <w:b/>
          <w:color w:val="1D1B11"/>
          <w:sz w:val="28"/>
          <w:szCs w:val="28"/>
          <w:lang w:eastAsia="ru-RU"/>
        </w:rPr>
        <w:t>«</w:t>
      </w:r>
      <w:r w:rsidR="00E941B7" w:rsidRPr="00BF0819">
        <w:rPr>
          <w:rFonts w:ascii="Times New Roman" w:eastAsia="Times New Roman" w:hAnsi="Times New Roman" w:cs="Times New Roman"/>
          <w:b/>
          <w:color w:val="1D1B11"/>
          <w:sz w:val="28"/>
          <w:szCs w:val="28"/>
          <w:lang w:eastAsia="ru-RU"/>
        </w:rPr>
        <w:t>С</w:t>
      </w:r>
      <w:r w:rsidRPr="00BF0819">
        <w:rPr>
          <w:rFonts w:ascii="Times New Roman" w:eastAsia="Times New Roman" w:hAnsi="Times New Roman" w:cs="Times New Roman"/>
          <w:b/>
          <w:color w:val="1D1B11"/>
          <w:sz w:val="28"/>
          <w:szCs w:val="28"/>
          <w:lang w:eastAsia="ru-RU"/>
        </w:rPr>
        <w:t>оединения</w:t>
      </w:r>
      <w:r w:rsidR="00E941B7" w:rsidRPr="00BF0819">
        <w:rPr>
          <w:rFonts w:ascii="Times New Roman" w:eastAsia="Times New Roman" w:hAnsi="Times New Roman" w:cs="Times New Roman"/>
          <w:b/>
          <w:color w:val="1D1B11"/>
          <w:sz w:val="28"/>
          <w:szCs w:val="28"/>
          <w:lang w:eastAsia="ru-RU"/>
        </w:rPr>
        <w:t xml:space="preserve">  железа </w:t>
      </w:r>
      <w:r w:rsidRPr="00BF0819">
        <w:rPr>
          <w:rFonts w:ascii="Times New Roman" w:eastAsia="Times New Roman" w:hAnsi="Times New Roman" w:cs="Times New Roman"/>
          <w:b/>
          <w:color w:val="1D1B11"/>
          <w:sz w:val="28"/>
          <w:szCs w:val="28"/>
          <w:lang w:eastAsia="ru-RU"/>
        </w:rPr>
        <w:t>»</w:t>
      </w:r>
      <w:r w:rsidRPr="00F54DE6">
        <w:rPr>
          <w:rFonts w:ascii="Times New Roman" w:eastAsia="Times New Roman" w:hAnsi="Times New Roman" w:cs="Times New Roman"/>
          <w:color w:val="1D1B11"/>
          <w:sz w:val="28"/>
          <w:szCs w:val="28"/>
          <w:lang w:eastAsia="ru-RU"/>
        </w:rPr>
        <w:t xml:space="preserve"> (9 класс)</w:t>
      </w:r>
    </w:p>
    <w:p w:rsidR="00A36700" w:rsidRPr="00F54DE6" w:rsidRDefault="00A36700" w:rsidP="00F54DE6">
      <w:pPr>
        <w:spacing w:after="15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b/>
          <w:bCs/>
          <w:i/>
          <w:iCs/>
          <w:sz w:val="28"/>
          <w:szCs w:val="28"/>
          <w:u w:val="single"/>
          <w:lang w:eastAsia="ru-RU"/>
        </w:rPr>
        <w:t>Цель урока</w:t>
      </w:r>
      <w:r w:rsidRPr="00F54DE6">
        <w:rPr>
          <w:rFonts w:ascii="Times New Roman" w:eastAsia="Times New Roman" w:hAnsi="Times New Roman" w:cs="Times New Roman"/>
          <w:b/>
          <w:bCs/>
          <w:i/>
          <w:iCs/>
          <w:sz w:val="28"/>
          <w:szCs w:val="28"/>
          <w:lang w:eastAsia="ru-RU"/>
        </w:rPr>
        <w:t>: </w:t>
      </w:r>
      <w:r w:rsidRPr="00F54DE6">
        <w:rPr>
          <w:rFonts w:ascii="Times New Roman" w:eastAsia="Times New Roman" w:hAnsi="Times New Roman" w:cs="Times New Roman"/>
          <w:sz w:val="28"/>
          <w:szCs w:val="28"/>
          <w:lang w:eastAsia="ru-RU"/>
        </w:rPr>
        <w:t>рассмотреть строение атома железа, как элемента побочной подгруппы, изучить сво</w:t>
      </w:r>
      <w:r w:rsidR="00BA5FC9" w:rsidRPr="00F54DE6">
        <w:rPr>
          <w:rFonts w:ascii="Times New Roman" w:eastAsia="Times New Roman" w:hAnsi="Times New Roman" w:cs="Times New Roman"/>
          <w:sz w:val="28"/>
          <w:szCs w:val="28"/>
          <w:lang w:eastAsia="ru-RU"/>
        </w:rPr>
        <w:t xml:space="preserve">йства </w:t>
      </w:r>
      <w:r w:rsidRPr="00F54DE6">
        <w:rPr>
          <w:rFonts w:ascii="Times New Roman" w:eastAsia="Times New Roman" w:hAnsi="Times New Roman" w:cs="Times New Roman"/>
          <w:sz w:val="28"/>
          <w:szCs w:val="28"/>
          <w:lang w:eastAsia="ru-RU"/>
        </w:rPr>
        <w:t xml:space="preserve"> его соединений, нахождение в природе и его биологическую  роль, рассмотреть качественные реакции на ионы железа.</w:t>
      </w:r>
    </w:p>
    <w:p w:rsidR="00A36700" w:rsidRPr="00F54DE6" w:rsidRDefault="00A36700" w:rsidP="00F54DE6">
      <w:pPr>
        <w:spacing w:after="15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b/>
          <w:bCs/>
          <w:i/>
          <w:iCs/>
          <w:sz w:val="28"/>
          <w:szCs w:val="28"/>
          <w:u w:val="single"/>
          <w:lang w:eastAsia="ru-RU"/>
        </w:rPr>
        <w:t>Задачи:</w:t>
      </w:r>
    </w:p>
    <w:p w:rsidR="00A36700" w:rsidRPr="00F54DE6" w:rsidRDefault="00A36700" w:rsidP="00F54DE6">
      <w:pPr>
        <w:spacing w:after="15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b/>
          <w:bCs/>
          <w:i/>
          <w:iCs/>
          <w:sz w:val="28"/>
          <w:szCs w:val="28"/>
          <w:u w:val="single"/>
          <w:lang w:eastAsia="ru-RU"/>
        </w:rPr>
        <w:t>-</w:t>
      </w:r>
      <w:proofErr w:type="gramStart"/>
      <w:r w:rsidRPr="00F54DE6">
        <w:rPr>
          <w:rFonts w:ascii="Times New Roman" w:eastAsia="Times New Roman" w:hAnsi="Times New Roman" w:cs="Times New Roman"/>
          <w:b/>
          <w:bCs/>
          <w:i/>
          <w:iCs/>
          <w:sz w:val="28"/>
          <w:szCs w:val="28"/>
          <w:u w:val="single"/>
          <w:lang w:eastAsia="ru-RU"/>
        </w:rPr>
        <w:t>обучающие</w:t>
      </w:r>
      <w:proofErr w:type="gramEnd"/>
      <w:r w:rsidRPr="00F54DE6">
        <w:rPr>
          <w:rFonts w:ascii="Times New Roman" w:eastAsia="Times New Roman" w:hAnsi="Times New Roman" w:cs="Times New Roman"/>
          <w:sz w:val="28"/>
          <w:szCs w:val="28"/>
          <w:lang w:eastAsia="ru-RU"/>
        </w:rPr>
        <w:t> рассмотреть положение химического элемента железа в Периодической системе химических элементов Д. И Менделеева., строение атома. Изучить химичес</w:t>
      </w:r>
      <w:r w:rsidR="00BA5FC9" w:rsidRPr="00F54DE6">
        <w:rPr>
          <w:rFonts w:ascii="Times New Roman" w:eastAsia="Times New Roman" w:hAnsi="Times New Roman" w:cs="Times New Roman"/>
          <w:sz w:val="28"/>
          <w:szCs w:val="28"/>
          <w:lang w:eastAsia="ru-RU"/>
        </w:rPr>
        <w:t xml:space="preserve">кие свойства  соединений </w:t>
      </w:r>
      <w:r w:rsidRPr="00F54DE6">
        <w:rPr>
          <w:rFonts w:ascii="Times New Roman" w:eastAsia="Times New Roman" w:hAnsi="Times New Roman" w:cs="Times New Roman"/>
          <w:sz w:val="28"/>
          <w:szCs w:val="28"/>
          <w:lang w:eastAsia="ru-RU"/>
        </w:rPr>
        <w:t xml:space="preserve"> железа, познакомиться с природными соединениями железа; рассмотреть биологическую роль железа;</w:t>
      </w:r>
    </w:p>
    <w:p w:rsidR="00A36700" w:rsidRPr="00F54DE6" w:rsidRDefault="00A36700" w:rsidP="00F54DE6">
      <w:pPr>
        <w:spacing w:after="15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b/>
          <w:bCs/>
          <w:i/>
          <w:iCs/>
          <w:sz w:val="28"/>
          <w:szCs w:val="28"/>
          <w:u w:val="single"/>
          <w:lang w:eastAsia="ru-RU"/>
        </w:rPr>
        <w:t>-развивающие</w:t>
      </w:r>
      <w:r w:rsidRPr="00F54DE6">
        <w:rPr>
          <w:rFonts w:ascii="Times New Roman" w:eastAsia="Times New Roman" w:hAnsi="Times New Roman" w:cs="Times New Roman"/>
          <w:sz w:val="28"/>
          <w:szCs w:val="28"/>
          <w:lang w:eastAsia="ru-RU"/>
        </w:rPr>
        <w:t> развивать интеллектуальные умения: выделять главное, анализировать, сравнивать, делать выводы, использовать ранее накопленные знания по химии в контексте нового материала, расширить научную лексику путем введения в активный словарь новых терминов, отработка ИКТ - компетентности;</w:t>
      </w:r>
    </w:p>
    <w:p w:rsidR="00A36700" w:rsidRPr="00F54DE6" w:rsidRDefault="00A36700" w:rsidP="00F54DE6">
      <w:pPr>
        <w:spacing w:after="15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b/>
          <w:bCs/>
          <w:i/>
          <w:iCs/>
          <w:sz w:val="28"/>
          <w:szCs w:val="28"/>
          <w:u w:val="single"/>
          <w:lang w:eastAsia="ru-RU"/>
        </w:rPr>
        <w:t>-воспитательные </w:t>
      </w:r>
      <w:r w:rsidRPr="00F54DE6">
        <w:rPr>
          <w:rFonts w:ascii="Times New Roman" w:eastAsia="Times New Roman" w:hAnsi="Times New Roman" w:cs="Times New Roman"/>
          <w:sz w:val="28"/>
          <w:szCs w:val="28"/>
          <w:lang w:eastAsia="ru-RU"/>
        </w:rPr>
        <w:t>воспитывать коммуникативные навыки, формировать научное мировоззрение, интерес к предмету, поддерживать устойчивую мотивацию к изучению химии на основании положительного эмоционального восприятия предмета и использования ИКТ – технологии.</w:t>
      </w:r>
    </w:p>
    <w:p w:rsidR="00A36700" w:rsidRPr="00F54DE6" w:rsidRDefault="00A36700" w:rsidP="00F54DE6">
      <w:pPr>
        <w:spacing w:after="15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i/>
          <w:iCs/>
          <w:sz w:val="28"/>
          <w:szCs w:val="28"/>
          <w:u w:val="single"/>
          <w:lang w:eastAsia="ru-RU"/>
        </w:rPr>
        <w:t>Планируемые результаты обучения.</w:t>
      </w:r>
    </w:p>
    <w:p w:rsidR="00A36700" w:rsidRPr="00F54DE6" w:rsidRDefault="00A36700" w:rsidP="00F54DE6">
      <w:pPr>
        <w:spacing w:after="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sz w:val="28"/>
          <w:szCs w:val="28"/>
          <w:lang w:eastAsia="ru-RU"/>
        </w:rPr>
        <w:t>- учащиеся должны знать положение химического элемента железа в ПСХЭ, уметь характеризовать свойства атома на основании положения в ПСХЭ, особенности строения атома железа;</w:t>
      </w:r>
    </w:p>
    <w:p w:rsidR="00A36700" w:rsidRPr="00F54DE6" w:rsidRDefault="00A36700" w:rsidP="00F54DE6">
      <w:pPr>
        <w:spacing w:after="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sz w:val="28"/>
          <w:szCs w:val="28"/>
          <w:lang w:eastAsia="ru-RU"/>
        </w:rPr>
        <w:t>- уметь объяснять химические реакции, протекающие между простым веществом железом и простыми и сложными веществами;</w:t>
      </w:r>
    </w:p>
    <w:p w:rsidR="00A36700" w:rsidRPr="00F54DE6" w:rsidRDefault="00A36700" w:rsidP="00F54DE6">
      <w:pPr>
        <w:spacing w:after="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sz w:val="28"/>
          <w:szCs w:val="28"/>
          <w:lang w:eastAsia="ru-RU"/>
        </w:rPr>
        <w:t>- уметь записывать ОВР, указывать окислитель и восстановитель, процессы окисления и восстановления;</w:t>
      </w:r>
    </w:p>
    <w:p w:rsidR="00A36700" w:rsidRPr="00F54DE6" w:rsidRDefault="00A36700" w:rsidP="00F54DE6">
      <w:pPr>
        <w:spacing w:after="0" w:line="240" w:lineRule="auto"/>
        <w:jc w:val="both"/>
        <w:rPr>
          <w:rFonts w:ascii="Arial" w:eastAsia="Times New Roman" w:hAnsi="Arial" w:cs="Arial"/>
          <w:sz w:val="28"/>
          <w:szCs w:val="28"/>
          <w:lang w:eastAsia="ru-RU"/>
        </w:rPr>
      </w:pPr>
      <w:r w:rsidRPr="00F54DE6">
        <w:rPr>
          <w:rFonts w:ascii="Times New Roman" w:eastAsia="Times New Roman" w:hAnsi="Times New Roman" w:cs="Times New Roman"/>
          <w:sz w:val="28"/>
          <w:szCs w:val="28"/>
          <w:lang w:eastAsia="ru-RU"/>
        </w:rPr>
        <w:t>- знать общие физические свойства, области применения и биологическую роль железа.</w:t>
      </w:r>
    </w:p>
    <w:p w:rsidR="00A36700" w:rsidRPr="00F54DE6" w:rsidRDefault="00A36700" w:rsidP="00F54DE6">
      <w:pPr>
        <w:spacing w:after="150" w:line="240" w:lineRule="auto"/>
        <w:jc w:val="both"/>
        <w:rPr>
          <w:rFonts w:ascii="Arial" w:eastAsia="Times New Roman" w:hAnsi="Arial" w:cs="Arial"/>
          <w:color w:val="000000"/>
          <w:sz w:val="28"/>
          <w:szCs w:val="28"/>
          <w:lang w:eastAsia="ru-RU"/>
        </w:rPr>
      </w:pPr>
      <w:r w:rsidRPr="00F54DE6">
        <w:rPr>
          <w:rFonts w:ascii="Times New Roman" w:eastAsia="Times New Roman" w:hAnsi="Times New Roman" w:cs="Times New Roman"/>
          <w:b/>
          <w:bCs/>
          <w:i/>
          <w:iCs/>
          <w:color w:val="1D1B11"/>
          <w:sz w:val="28"/>
          <w:szCs w:val="28"/>
          <w:u w:val="single"/>
          <w:lang w:eastAsia="ru-RU"/>
        </w:rPr>
        <w:t>Тип урока</w:t>
      </w:r>
      <w:r w:rsidRPr="00F54DE6">
        <w:rPr>
          <w:rFonts w:ascii="Times New Roman" w:eastAsia="Times New Roman" w:hAnsi="Times New Roman" w:cs="Times New Roman"/>
          <w:b/>
          <w:bCs/>
          <w:i/>
          <w:iCs/>
          <w:color w:val="1D1B11"/>
          <w:sz w:val="28"/>
          <w:szCs w:val="28"/>
          <w:lang w:eastAsia="ru-RU"/>
        </w:rPr>
        <w:t> </w:t>
      </w:r>
      <w:r w:rsidRPr="00F54DE6">
        <w:rPr>
          <w:rFonts w:ascii="Times New Roman" w:eastAsia="Times New Roman" w:hAnsi="Times New Roman" w:cs="Times New Roman"/>
          <w:color w:val="1D1B11"/>
          <w:sz w:val="28"/>
          <w:szCs w:val="28"/>
          <w:lang w:eastAsia="ru-RU"/>
        </w:rPr>
        <w:t>Комбинированный урок</w:t>
      </w:r>
    </w:p>
    <w:p w:rsidR="00A36700" w:rsidRPr="00F54DE6" w:rsidRDefault="00A36700" w:rsidP="00F54DE6">
      <w:pPr>
        <w:spacing w:after="150" w:line="240" w:lineRule="auto"/>
        <w:jc w:val="both"/>
        <w:rPr>
          <w:rFonts w:ascii="Arial" w:eastAsia="Times New Roman" w:hAnsi="Arial" w:cs="Arial"/>
          <w:color w:val="000000"/>
          <w:sz w:val="28"/>
          <w:szCs w:val="28"/>
          <w:lang w:eastAsia="ru-RU"/>
        </w:rPr>
      </w:pPr>
      <w:r w:rsidRPr="00F54DE6">
        <w:rPr>
          <w:rFonts w:ascii="Times New Roman" w:eastAsia="Times New Roman" w:hAnsi="Times New Roman" w:cs="Times New Roman"/>
          <w:b/>
          <w:bCs/>
          <w:i/>
          <w:iCs/>
          <w:color w:val="1D1B11"/>
          <w:sz w:val="28"/>
          <w:szCs w:val="28"/>
          <w:u w:val="single"/>
          <w:lang w:eastAsia="ru-RU"/>
        </w:rPr>
        <w:t>Формы работы учащихся</w:t>
      </w:r>
      <w:r w:rsidRPr="00F54DE6">
        <w:rPr>
          <w:rFonts w:ascii="Times New Roman" w:eastAsia="Times New Roman" w:hAnsi="Times New Roman" w:cs="Times New Roman"/>
          <w:b/>
          <w:bCs/>
          <w:i/>
          <w:iCs/>
          <w:color w:val="1D1B11"/>
          <w:sz w:val="28"/>
          <w:szCs w:val="28"/>
          <w:lang w:eastAsia="ru-RU"/>
        </w:rPr>
        <w:t> </w:t>
      </w:r>
      <w:r w:rsidRPr="00F54DE6">
        <w:rPr>
          <w:rFonts w:ascii="Times New Roman" w:eastAsia="Times New Roman" w:hAnsi="Times New Roman" w:cs="Times New Roman"/>
          <w:color w:val="1D1B11"/>
          <w:sz w:val="28"/>
          <w:szCs w:val="28"/>
          <w:lang w:eastAsia="ru-RU"/>
        </w:rPr>
        <w:t>фронтальная, групповая, парная и индивидуальная работа</w:t>
      </w:r>
    </w:p>
    <w:p w:rsidR="00C50FA0" w:rsidRPr="00F54DE6" w:rsidRDefault="00A36700" w:rsidP="00F54DE6">
      <w:pPr>
        <w:spacing w:after="150" w:line="240" w:lineRule="auto"/>
        <w:jc w:val="both"/>
        <w:rPr>
          <w:rFonts w:ascii="Arial" w:eastAsia="Times New Roman" w:hAnsi="Arial" w:cs="Arial"/>
          <w:color w:val="000000"/>
          <w:sz w:val="28"/>
          <w:szCs w:val="28"/>
          <w:lang w:eastAsia="ru-RU"/>
        </w:rPr>
      </w:pPr>
      <w:r w:rsidRPr="00F54DE6">
        <w:rPr>
          <w:rFonts w:ascii="Times New Roman" w:eastAsia="Times New Roman" w:hAnsi="Times New Roman" w:cs="Times New Roman"/>
          <w:b/>
          <w:bCs/>
          <w:i/>
          <w:iCs/>
          <w:color w:val="1D1B11"/>
          <w:sz w:val="28"/>
          <w:szCs w:val="28"/>
          <w:u w:val="single"/>
          <w:lang w:eastAsia="ru-RU"/>
        </w:rPr>
        <w:t>Необходимое техническое оборудование</w:t>
      </w:r>
      <w:r w:rsidRPr="00F54DE6">
        <w:rPr>
          <w:rFonts w:ascii="Times New Roman" w:eastAsia="Times New Roman" w:hAnsi="Times New Roman" w:cs="Times New Roman"/>
          <w:b/>
          <w:bCs/>
          <w:i/>
          <w:iCs/>
          <w:color w:val="1D1B11"/>
          <w:sz w:val="28"/>
          <w:szCs w:val="28"/>
          <w:lang w:eastAsia="ru-RU"/>
        </w:rPr>
        <w:t> </w:t>
      </w:r>
      <w:r w:rsidRPr="00F54DE6">
        <w:rPr>
          <w:rFonts w:ascii="Times New Roman" w:eastAsia="Times New Roman" w:hAnsi="Times New Roman" w:cs="Times New Roman"/>
          <w:color w:val="1D1B11"/>
          <w:sz w:val="28"/>
          <w:szCs w:val="28"/>
          <w:lang w:eastAsia="ru-RU"/>
        </w:rPr>
        <w:t>компьютер, проектор, химическое оборудование</w:t>
      </w:r>
    </w:p>
    <w:p w:rsidR="005969E8" w:rsidRPr="00F54DE6" w:rsidRDefault="00A36700" w:rsidP="00F54DE6">
      <w:pPr>
        <w:spacing w:after="150" w:line="240" w:lineRule="auto"/>
        <w:jc w:val="both"/>
        <w:rPr>
          <w:rFonts w:ascii="Times New Roman" w:eastAsia="Times New Roman" w:hAnsi="Times New Roman" w:cs="Times New Roman"/>
          <w:b/>
          <w:bCs/>
          <w:i/>
          <w:iCs/>
          <w:color w:val="1D1B11"/>
          <w:sz w:val="28"/>
          <w:szCs w:val="28"/>
          <w:u w:val="single"/>
          <w:lang w:eastAsia="ru-RU"/>
        </w:rPr>
      </w:pPr>
      <w:r w:rsidRPr="00F54DE6">
        <w:rPr>
          <w:rFonts w:ascii="Times New Roman" w:eastAsia="Times New Roman" w:hAnsi="Times New Roman" w:cs="Times New Roman"/>
          <w:b/>
          <w:bCs/>
          <w:i/>
          <w:iCs/>
          <w:color w:val="1D1B11"/>
          <w:sz w:val="28"/>
          <w:szCs w:val="28"/>
          <w:u w:val="single"/>
          <w:lang w:eastAsia="ru-RU"/>
        </w:rPr>
        <w:t>Структура и ход урока</w:t>
      </w:r>
    </w:p>
    <w:p w:rsidR="005969E8" w:rsidRPr="00F54DE6" w:rsidRDefault="005969E8" w:rsidP="00F54DE6">
      <w:pPr>
        <w:spacing w:after="150" w:line="240" w:lineRule="auto"/>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sz w:val="28"/>
          <w:szCs w:val="28"/>
          <w:u w:val="single"/>
          <w:lang w:eastAsia="ru-RU"/>
        </w:rPr>
        <w:t>слайд №1</w:t>
      </w:r>
    </w:p>
    <w:p w:rsidR="00A36700" w:rsidRPr="00F54DE6" w:rsidRDefault="00A36700" w:rsidP="00F54DE6">
      <w:pPr>
        <w:pStyle w:val="a5"/>
        <w:numPr>
          <w:ilvl w:val="0"/>
          <w:numId w:val="17"/>
        </w:num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b/>
          <w:bCs/>
          <w:i/>
          <w:iCs/>
          <w:color w:val="1D1B11"/>
          <w:sz w:val="28"/>
          <w:szCs w:val="28"/>
          <w:lang w:eastAsia="ru-RU"/>
        </w:rPr>
        <w:t>Психологический настрой</w:t>
      </w:r>
    </w:p>
    <w:p w:rsidR="009C15D0" w:rsidRPr="00F54DE6" w:rsidRDefault="003625D3" w:rsidP="00F54DE6">
      <w:pPr>
        <w:spacing w:after="150" w:line="240" w:lineRule="auto"/>
        <w:jc w:val="both"/>
        <w:rPr>
          <w:rFonts w:ascii="Times New Roman" w:eastAsia="Times New Roman" w:hAnsi="Times New Roman" w:cs="Times New Roman"/>
          <w:color w:val="1D1B11"/>
          <w:sz w:val="28"/>
          <w:szCs w:val="28"/>
          <w:lang w:eastAsia="ru-RU"/>
        </w:rPr>
      </w:pPr>
      <w:r>
        <w:rPr>
          <w:rFonts w:ascii="Times New Roman" w:eastAsia="Times New Roman" w:hAnsi="Times New Roman" w:cs="Times New Roman"/>
          <w:color w:val="1D1B11"/>
          <w:sz w:val="28"/>
          <w:szCs w:val="28"/>
          <w:lang w:eastAsia="ru-RU"/>
        </w:rPr>
        <w:t>Здравствуйте ребята.</w:t>
      </w:r>
      <w:r w:rsidR="00BB477C" w:rsidRPr="00F54DE6">
        <w:rPr>
          <w:rFonts w:ascii="Times New Roman" w:eastAsia="Times New Roman" w:hAnsi="Times New Roman" w:cs="Times New Roman"/>
          <w:color w:val="1D1B11"/>
          <w:sz w:val="28"/>
          <w:szCs w:val="28"/>
          <w:lang w:eastAsia="ru-RU"/>
        </w:rPr>
        <w:t xml:space="preserve"> </w:t>
      </w:r>
      <w:r w:rsidR="00A36700" w:rsidRPr="00F54DE6">
        <w:rPr>
          <w:rFonts w:ascii="Times New Roman" w:eastAsia="Times New Roman" w:hAnsi="Times New Roman" w:cs="Times New Roman"/>
          <w:color w:val="1D1B11"/>
          <w:sz w:val="28"/>
          <w:szCs w:val="28"/>
          <w:lang w:eastAsia="ru-RU"/>
        </w:rPr>
        <w:t>Я рада видеть ваши лица, ваши улыбки, и</w:t>
      </w:r>
      <w:r w:rsidR="009C15D0" w:rsidRPr="00F54DE6">
        <w:rPr>
          <w:rFonts w:ascii="Times New Roman" w:eastAsia="Times New Roman" w:hAnsi="Times New Roman" w:cs="Times New Roman"/>
          <w:color w:val="1D1B11"/>
          <w:sz w:val="28"/>
          <w:szCs w:val="28"/>
          <w:lang w:eastAsia="ru-RU"/>
        </w:rPr>
        <w:t xml:space="preserve"> думаю, что этот день принесет н</w:t>
      </w:r>
      <w:r w:rsidR="00A36700" w:rsidRPr="00F54DE6">
        <w:rPr>
          <w:rFonts w:ascii="Times New Roman" w:eastAsia="Times New Roman" w:hAnsi="Times New Roman" w:cs="Times New Roman"/>
          <w:color w:val="1D1B11"/>
          <w:sz w:val="28"/>
          <w:szCs w:val="28"/>
          <w:lang w:eastAsia="ru-RU"/>
        </w:rPr>
        <w:t>ам радость</w:t>
      </w:r>
      <w:r>
        <w:rPr>
          <w:rFonts w:ascii="Times New Roman" w:eastAsia="Times New Roman" w:hAnsi="Times New Roman" w:cs="Times New Roman"/>
          <w:color w:val="1D1B11"/>
          <w:sz w:val="28"/>
          <w:szCs w:val="28"/>
          <w:lang w:eastAsia="ru-RU"/>
        </w:rPr>
        <w:t xml:space="preserve"> </w:t>
      </w:r>
      <w:r w:rsidR="009C15D0" w:rsidRPr="00F54DE6">
        <w:rPr>
          <w:rFonts w:ascii="Times New Roman" w:eastAsia="Times New Roman" w:hAnsi="Times New Roman" w:cs="Times New Roman"/>
          <w:color w:val="1D1B11"/>
          <w:sz w:val="28"/>
          <w:szCs w:val="28"/>
          <w:lang w:eastAsia="ru-RU"/>
        </w:rPr>
        <w:t>общени</w:t>
      </w:r>
      <w:r w:rsidR="00E3721F" w:rsidRPr="00F54DE6">
        <w:rPr>
          <w:rFonts w:ascii="Times New Roman" w:eastAsia="Times New Roman" w:hAnsi="Times New Roman" w:cs="Times New Roman"/>
          <w:color w:val="1D1B11"/>
          <w:sz w:val="28"/>
          <w:szCs w:val="28"/>
          <w:lang w:eastAsia="ru-RU"/>
        </w:rPr>
        <w:t xml:space="preserve">я </w:t>
      </w:r>
      <w:r w:rsidR="00A36700" w:rsidRPr="00F54DE6">
        <w:rPr>
          <w:rFonts w:ascii="Times New Roman" w:eastAsia="Times New Roman" w:hAnsi="Times New Roman" w:cs="Times New Roman"/>
          <w:color w:val="1D1B11"/>
          <w:sz w:val="28"/>
          <w:szCs w:val="28"/>
          <w:lang w:eastAsia="ru-RU"/>
        </w:rPr>
        <w:t xml:space="preserve">друг с другом. </w:t>
      </w:r>
    </w:p>
    <w:p w:rsidR="00A36700" w:rsidRPr="00F54DE6" w:rsidRDefault="009C15D0"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Надеюсь</w:t>
      </w:r>
      <w:r w:rsidR="00A36700" w:rsidRPr="00F54DE6">
        <w:rPr>
          <w:rFonts w:ascii="Times New Roman" w:eastAsia="Times New Roman" w:hAnsi="Times New Roman" w:cs="Times New Roman"/>
          <w:color w:val="1D1B11"/>
          <w:sz w:val="28"/>
          <w:szCs w:val="28"/>
          <w:lang w:eastAsia="ru-RU"/>
        </w:rPr>
        <w:t xml:space="preserve"> на положительный результат сегодняшнего урока</w:t>
      </w:r>
      <w:r w:rsidR="0040171F" w:rsidRPr="00F54DE6">
        <w:rPr>
          <w:rFonts w:ascii="Times New Roman" w:eastAsia="Times New Roman" w:hAnsi="Times New Roman" w:cs="Times New Roman"/>
          <w:color w:val="1D1B11"/>
          <w:sz w:val="28"/>
          <w:szCs w:val="28"/>
          <w:lang w:eastAsia="ru-RU"/>
        </w:rPr>
        <w:t>.</w:t>
      </w:r>
    </w:p>
    <w:p w:rsidR="0034056B" w:rsidRDefault="0034056B" w:rsidP="00F54DE6">
      <w:pPr>
        <w:spacing w:after="150" w:line="240" w:lineRule="auto"/>
        <w:jc w:val="both"/>
        <w:rPr>
          <w:rFonts w:ascii="Times New Roman" w:eastAsia="Times New Roman" w:hAnsi="Times New Roman" w:cs="Times New Roman"/>
          <w:b/>
          <w:bCs/>
          <w:i/>
          <w:iCs/>
          <w:color w:val="1D1B11"/>
          <w:sz w:val="28"/>
          <w:szCs w:val="28"/>
          <w:lang w:eastAsia="ru-RU"/>
        </w:rPr>
      </w:pPr>
    </w:p>
    <w:p w:rsidR="0034056B" w:rsidRDefault="0034056B" w:rsidP="00F54DE6">
      <w:pPr>
        <w:spacing w:after="150" w:line="240" w:lineRule="auto"/>
        <w:jc w:val="both"/>
        <w:rPr>
          <w:rFonts w:ascii="Times New Roman" w:eastAsia="Times New Roman" w:hAnsi="Times New Roman" w:cs="Times New Roman"/>
          <w:b/>
          <w:bCs/>
          <w:i/>
          <w:iCs/>
          <w:color w:val="1D1B11"/>
          <w:sz w:val="28"/>
          <w:szCs w:val="28"/>
          <w:lang w:eastAsia="ru-RU"/>
        </w:rPr>
      </w:pPr>
    </w:p>
    <w:p w:rsidR="009C15D0" w:rsidRPr="00F54DE6" w:rsidRDefault="009C15D0"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b/>
          <w:bCs/>
          <w:i/>
          <w:iCs/>
          <w:color w:val="1D1B11"/>
          <w:sz w:val="28"/>
          <w:szCs w:val="28"/>
          <w:lang w:eastAsia="ru-RU"/>
        </w:rPr>
        <w:t>2. Мотивация</w:t>
      </w:r>
    </w:p>
    <w:p w:rsidR="009C15D0" w:rsidRPr="00F54DE6" w:rsidRDefault="009C15D0"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Одна легенда гласит: «Водяной царь сидит на троне, вокруг него танцуют русалки. Вдруг забрасываются сети и русалки уплывают, а царя рыбаки вытаскивают на берег. Взмолился царь, чтобы отпустили его обратно, за это он предложил выкуп: либо золота на 1 год, либо серебра на 10 лет, либо железа на вечные времена».</w:t>
      </w:r>
    </w:p>
    <w:p w:rsidR="009C15D0" w:rsidRPr="00F54DE6" w:rsidRDefault="009C15D0"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 Ребята, как вы думаете, что выбрали рыбаки (местные жители)?</w:t>
      </w:r>
    </w:p>
    <w:p w:rsidR="009C15D0" w:rsidRPr="00F54DE6" w:rsidRDefault="009C15D0" w:rsidP="00F54DE6">
      <w:pPr>
        <w:spacing w:after="150" w:line="240" w:lineRule="auto"/>
        <w:jc w:val="both"/>
        <w:rPr>
          <w:rFonts w:ascii="Times New Roman" w:eastAsia="Times New Roman" w:hAnsi="Times New Roman" w:cs="Times New Roman"/>
          <w:b/>
          <w:color w:val="1D1B11"/>
          <w:sz w:val="28"/>
          <w:szCs w:val="28"/>
          <w:lang w:eastAsia="ru-RU"/>
        </w:rPr>
      </w:pPr>
      <w:r w:rsidRPr="00F54DE6">
        <w:rPr>
          <w:rFonts w:ascii="Times New Roman" w:eastAsia="Times New Roman" w:hAnsi="Times New Roman" w:cs="Times New Roman"/>
          <w:b/>
          <w:color w:val="1D1B11"/>
          <w:sz w:val="28"/>
          <w:szCs w:val="28"/>
          <w:lang w:eastAsia="ru-RU"/>
        </w:rPr>
        <w:t xml:space="preserve">Ответ:   </w:t>
      </w:r>
      <w:r w:rsidRPr="00F54DE6">
        <w:rPr>
          <w:rFonts w:ascii="Times New Roman" w:eastAsia="Times New Roman" w:hAnsi="Times New Roman" w:cs="Times New Roman"/>
          <w:color w:val="1D1B11"/>
          <w:sz w:val="28"/>
          <w:szCs w:val="28"/>
          <w:lang w:eastAsia="ru-RU"/>
        </w:rPr>
        <w:t>Железо</w:t>
      </w:r>
    </w:p>
    <w:p w:rsidR="009C15D0" w:rsidRPr="00F54DE6" w:rsidRDefault="009C15D0"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Местные жители без сожаления выбрали железо. А водяной, судя по всему, свое слово сдержал: железные запасы до сих пор не иссякли.</w:t>
      </w:r>
    </w:p>
    <w:p w:rsidR="0040171F" w:rsidRPr="00F54DE6" w:rsidRDefault="009C15D0"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b/>
          <w:bCs/>
          <w:i/>
          <w:iCs/>
          <w:color w:val="1D1B11"/>
          <w:sz w:val="28"/>
          <w:szCs w:val="28"/>
          <w:lang w:eastAsia="ru-RU"/>
        </w:rPr>
        <w:t>3</w:t>
      </w:r>
      <w:r w:rsidR="0040171F" w:rsidRPr="00F54DE6">
        <w:rPr>
          <w:rFonts w:ascii="Times New Roman" w:eastAsia="Times New Roman" w:hAnsi="Times New Roman" w:cs="Times New Roman"/>
          <w:b/>
          <w:bCs/>
          <w:i/>
          <w:iCs/>
          <w:color w:val="1D1B11"/>
          <w:sz w:val="28"/>
          <w:szCs w:val="28"/>
          <w:lang w:eastAsia="ru-RU"/>
        </w:rPr>
        <w:t>. Активизация знаний</w:t>
      </w:r>
    </w:p>
    <w:p w:rsidR="00E941B7" w:rsidRPr="00F54DE6" w:rsidRDefault="0040171F"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b/>
          <w:bCs/>
          <w:i/>
          <w:iCs/>
          <w:color w:val="1D1B11"/>
          <w:sz w:val="28"/>
          <w:szCs w:val="28"/>
          <w:lang w:eastAsia="ru-RU"/>
        </w:rPr>
        <w:t>Учитель: </w:t>
      </w:r>
      <w:r w:rsidRPr="00F54DE6">
        <w:rPr>
          <w:rFonts w:ascii="Times New Roman" w:eastAsia="Times New Roman" w:hAnsi="Times New Roman" w:cs="Times New Roman"/>
          <w:color w:val="1D1B11"/>
          <w:sz w:val="28"/>
          <w:szCs w:val="28"/>
          <w:lang w:eastAsia="ru-RU"/>
        </w:rPr>
        <w:t>Ребята, скажите</w:t>
      </w:r>
      <w:r w:rsidR="00E3721F" w:rsidRPr="00F54DE6">
        <w:rPr>
          <w:rFonts w:ascii="Times New Roman" w:eastAsia="Times New Roman" w:hAnsi="Times New Roman" w:cs="Times New Roman"/>
          <w:color w:val="1D1B11"/>
          <w:sz w:val="28"/>
          <w:szCs w:val="28"/>
          <w:lang w:eastAsia="ru-RU"/>
        </w:rPr>
        <w:t xml:space="preserve">, </w:t>
      </w:r>
      <w:r w:rsidRPr="00F54DE6">
        <w:rPr>
          <w:rFonts w:ascii="Times New Roman" w:eastAsia="Times New Roman" w:hAnsi="Times New Roman" w:cs="Times New Roman"/>
          <w:color w:val="1D1B11"/>
          <w:sz w:val="28"/>
          <w:szCs w:val="28"/>
          <w:lang w:eastAsia="ru-RU"/>
        </w:rPr>
        <w:t xml:space="preserve"> о чем  вы </w:t>
      </w:r>
      <w:r w:rsidR="00E941B7" w:rsidRPr="00F54DE6">
        <w:rPr>
          <w:rFonts w:ascii="Times New Roman" w:eastAsia="Times New Roman" w:hAnsi="Times New Roman" w:cs="Times New Roman"/>
          <w:color w:val="1D1B11"/>
          <w:sz w:val="28"/>
          <w:szCs w:val="28"/>
          <w:lang w:eastAsia="ru-RU"/>
        </w:rPr>
        <w:t>говорили на предыдущем  уроке? (О  железе</w:t>
      </w:r>
      <w:r w:rsidRPr="00F54DE6">
        <w:rPr>
          <w:rFonts w:ascii="Times New Roman" w:eastAsia="Times New Roman" w:hAnsi="Times New Roman" w:cs="Times New Roman"/>
          <w:color w:val="1D1B11"/>
          <w:sz w:val="28"/>
          <w:szCs w:val="28"/>
          <w:lang w:eastAsia="ru-RU"/>
        </w:rPr>
        <w:t>). Верно, вот сейчас вы мне и продемон</w:t>
      </w:r>
      <w:r w:rsidR="00E941B7" w:rsidRPr="00F54DE6">
        <w:rPr>
          <w:rFonts w:ascii="Times New Roman" w:eastAsia="Times New Roman" w:hAnsi="Times New Roman" w:cs="Times New Roman"/>
          <w:color w:val="1D1B11"/>
          <w:sz w:val="28"/>
          <w:szCs w:val="28"/>
          <w:lang w:eastAsia="ru-RU"/>
        </w:rPr>
        <w:t>стрируете свои знания об этом веществе</w:t>
      </w:r>
      <w:r w:rsidRPr="00F54DE6">
        <w:rPr>
          <w:rFonts w:ascii="Times New Roman" w:eastAsia="Times New Roman" w:hAnsi="Times New Roman" w:cs="Times New Roman"/>
          <w:color w:val="1D1B11"/>
          <w:sz w:val="28"/>
          <w:szCs w:val="28"/>
          <w:lang w:eastAsia="ru-RU"/>
        </w:rPr>
        <w:t xml:space="preserve">. </w:t>
      </w:r>
    </w:p>
    <w:p w:rsidR="003E52E2" w:rsidRPr="00F54DE6" w:rsidRDefault="003E52E2" w:rsidP="00F54DE6">
      <w:pPr>
        <w:tabs>
          <w:tab w:val="num" w:pos="0"/>
        </w:tabs>
        <w:spacing w:line="240" w:lineRule="auto"/>
        <w:jc w:val="both"/>
        <w:rPr>
          <w:rFonts w:ascii="Times New Roman" w:hAnsi="Times New Roman" w:cs="Times New Roman"/>
          <w:sz w:val="28"/>
          <w:szCs w:val="28"/>
        </w:rPr>
      </w:pPr>
      <w:r w:rsidRPr="00F54DE6">
        <w:rPr>
          <w:rFonts w:ascii="Times New Roman" w:eastAsia="Times New Roman" w:hAnsi="Times New Roman" w:cs="Times New Roman"/>
          <w:color w:val="1D1B11"/>
          <w:sz w:val="28"/>
          <w:szCs w:val="28"/>
          <w:u w:val="single"/>
          <w:lang w:eastAsia="ru-RU"/>
        </w:rPr>
        <w:t xml:space="preserve">Итак, один человек  работает у </w:t>
      </w:r>
      <w:r w:rsidR="00E941B7" w:rsidRPr="00F54DE6">
        <w:rPr>
          <w:rFonts w:ascii="Times New Roman" w:eastAsia="Times New Roman" w:hAnsi="Times New Roman" w:cs="Times New Roman"/>
          <w:color w:val="1D1B11"/>
          <w:sz w:val="28"/>
          <w:szCs w:val="28"/>
          <w:u w:val="single"/>
          <w:lang w:eastAsia="ru-RU"/>
        </w:rPr>
        <w:t>доск</w:t>
      </w:r>
      <w:r w:rsidRPr="00F54DE6">
        <w:rPr>
          <w:rFonts w:ascii="Times New Roman" w:eastAsia="Times New Roman" w:hAnsi="Times New Roman" w:cs="Times New Roman"/>
          <w:color w:val="1D1B11"/>
          <w:sz w:val="28"/>
          <w:szCs w:val="28"/>
          <w:u w:val="single"/>
          <w:lang w:eastAsia="ru-RU"/>
        </w:rPr>
        <w:t>и</w:t>
      </w:r>
      <w:r w:rsidR="00E941B7" w:rsidRPr="00F54DE6">
        <w:rPr>
          <w:rFonts w:ascii="Times New Roman" w:eastAsia="Times New Roman" w:hAnsi="Times New Roman" w:cs="Times New Roman"/>
          <w:color w:val="1D1B11"/>
          <w:sz w:val="28"/>
          <w:szCs w:val="28"/>
          <w:lang w:eastAsia="ru-RU"/>
        </w:rPr>
        <w:t>. Напишите электронно-графическую формулу</w:t>
      </w:r>
      <w:r w:rsidR="009C15D0" w:rsidRPr="00F54DE6">
        <w:rPr>
          <w:rFonts w:ascii="Times New Roman" w:eastAsia="Times New Roman" w:hAnsi="Times New Roman" w:cs="Times New Roman"/>
          <w:color w:val="1D1B11"/>
          <w:sz w:val="28"/>
          <w:szCs w:val="28"/>
          <w:lang w:eastAsia="ru-RU"/>
        </w:rPr>
        <w:t xml:space="preserve"> атома железа. Укажите</w:t>
      </w:r>
      <w:r w:rsidR="000833AF" w:rsidRPr="00F54DE6">
        <w:rPr>
          <w:rFonts w:ascii="Times New Roman" w:eastAsia="Times New Roman" w:hAnsi="Times New Roman" w:cs="Times New Roman"/>
          <w:color w:val="1D1B11"/>
          <w:sz w:val="28"/>
          <w:szCs w:val="28"/>
          <w:lang w:eastAsia="ru-RU"/>
        </w:rPr>
        <w:t xml:space="preserve">, </w:t>
      </w:r>
      <w:r w:rsidR="009C15D0" w:rsidRPr="00F54DE6">
        <w:rPr>
          <w:rFonts w:ascii="Times New Roman" w:eastAsia="Times New Roman" w:hAnsi="Times New Roman" w:cs="Times New Roman"/>
          <w:color w:val="1D1B11"/>
          <w:sz w:val="28"/>
          <w:szCs w:val="28"/>
          <w:lang w:eastAsia="ru-RU"/>
        </w:rPr>
        <w:t xml:space="preserve"> к</w:t>
      </w:r>
      <w:r w:rsidR="00E941B7" w:rsidRPr="00F54DE6">
        <w:rPr>
          <w:rFonts w:ascii="Times New Roman" w:eastAsia="Times New Roman" w:hAnsi="Times New Roman" w:cs="Times New Roman"/>
          <w:color w:val="1D1B11"/>
          <w:sz w:val="28"/>
          <w:szCs w:val="28"/>
          <w:lang w:eastAsia="ru-RU"/>
        </w:rPr>
        <w:t>акие электроны принимают участие в образовании химических связей железа с атомами других химических элементов</w:t>
      </w:r>
      <w:r w:rsidRPr="00F54DE6">
        <w:rPr>
          <w:rFonts w:ascii="Times New Roman" w:hAnsi="Times New Roman" w:cs="Times New Roman"/>
          <w:sz w:val="28"/>
          <w:szCs w:val="28"/>
        </w:rPr>
        <w:t xml:space="preserve">? </w:t>
      </w:r>
    </w:p>
    <w:p w:rsidR="00AD2597" w:rsidRPr="00F54DE6" w:rsidRDefault="00AD2597"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Остальные работают со мной.</w:t>
      </w:r>
    </w:p>
    <w:p w:rsidR="003E52E2" w:rsidRPr="00F54DE6" w:rsidRDefault="003E52E2" w:rsidP="00F54DE6">
      <w:pPr>
        <w:tabs>
          <w:tab w:val="num" w:pos="0"/>
        </w:tabs>
        <w:spacing w:line="240" w:lineRule="auto"/>
        <w:jc w:val="both"/>
        <w:rPr>
          <w:rFonts w:ascii="Times New Roman" w:hAnsi="Times New Roman" w:cs="Times New Roman"/>
          <w:sz w:val="28"/>
          <w:szCs w:val="28"/>
          <w:u w:val="single"/>
        </w:rPr>
      </w:pPr>
      <w:r w:rsidRPr="00F54DE6">
        <w:rPr>
          <w:rFonts w:ascii="Times New Roman" w:hAnsi="Times New Roman" w:cs="Times New Roman"/>
          <w:sz w:val="28"/>
          <w:szCs w:val="28"/>
          <w:u w:val="single"/>
        </w:rPr>
        <w:t>Фронтальный опрос:</w:t>
      </w:r>
    </w:p>
    <w:p w:rsidR="00DB5A24" w:rsidRPr="00F54DE6" w:rsidRDefault="00DB5A24" w:rsidP="00F54DE6">
      <w:pPr>
        <w:numPr>
          <w:ilvl w:val="0"/>
          <w:numId w:val="5"/>
        </w:num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Какие физические свойства характерны для железа?</w:t>
      </w:r>
      <w:r w:rsidR="009C7DF7" w:rsidRPr="00F54DE6">
        <w:rPr>
          <w:rFonts w:ascii="Times New Roman" w:hAnsi="Times New Roman" w:cs="Times New Roman"/>
          <w:sz w:val="28"/>
          <w:szCs w:val="28"/>
        </w:rPr>
        <w:t xml:space="preserve"> (это серебристо-белый блестящий металл, с температурой плавления 1539</w:t>
      </w:r>
      <w:r w:rsidR="009C7DF7" w:rsidRPr="00F54DE6">
        <w:rPr>
          <w:rFonts w:ascii="Times New Roman" w:hAnsi="Times New Roman" w:cs="Times New Roman"/>
          <w:sz w:val="28"/>
          <w:szCs w:val="28"/>
          <w:vertAlign w:val="superscript"/>
        </w:rPr>
        <w:t>0</w:t>
      </w:r>
      <w:r w:rsidR="009C7DF7" w:rsidRPr="00F54DE6">
        <w:rPr>
          <w:rFonts w:ascii="Times New Roman" w:hAnsi="Times New Roman" w:cs="Times New Roman"/>
          <w:sz w:val="28"/>
          <w:szCs w:val="28"/>
        </w:rPr>
        <w:t>С, пластичный, обладает магнитными свойствами)</w:t>
      </w:r>
    </w:p>
    <w:p w:rsidR="003E52E2" w:rsidRPr="00F54DE6" w:rsidRDefault="003E52E2" w:rsidP="00F54DE6">
      <w:pPr>
        <w:numPr>
          <w:ilvl w:val="0"/>
          <w:numId w:val="5"/>
        </w:num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Какие степени окисления проявляет железо в соединениях?</w:t>
      </w:r>
    </w:p>
    <w:p w:rsidR="003E52E2" w:rsidRPr="00F54DE6" w:rsidRDefault="003E52E2" w:rsidP="00F54DE6">
      <w:pPr>
        <w:numPr>
          <w:ilvl w:val="0"/>
          <w:numId w:val="5"/>
        </w:num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При </w:t>
      </w:r>
      <w:proofErr w:type="gramStart"/>
      <w:r w:rsidRPr="00F54DE6">
        <w:rPr>
          <w:rFonts w:ascii="Times New Roman" w:hAnsi="Times New Roman" w:cs="Times New Roman"/>
          <w:sz w:val="28"/>
          <w:szCs w:val="28"/>
        </w:rPr>
        <w:t>взаимодействии</w:t>
      </w:r>
      <w:proofErr w:type="gramEnd"/>
      <w:r w:rsidRPr="00F54DE6">
        <w:rPr>
          <w:rFonts w:ascii="Times New Roman" w:hAnsi="Times New Roman" w:cs="Times New Roman"/>
          <w:sz w:val="28"/>
          <w:szCs w:val="28"/>
        </w:rPr>
        <w:t xml:space="preserve"> с какими веществами железо проявляет степень окисления +2?</w:t>
      </w:r>
    </w:p>
    <w:p w:rsidR="003E52E2" w:rsidRPr="00F54DE6" w:rsidRDefault="003E52E2" w:rsidP="00F54DE6">
      <w:pPr>
        <w:numPr>
          <w:ilvl w:val="0"/>
          <w:numId w:val="5"/>
        </w:num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При </w:t>
      </w:r>
      <w:proofErr w:type="gramStart"/>
      <w:r w:rsidRPr="00F54DE6">
        <w:rPr>
          <w:rFonts w:ascii="Times New Roman" w:hAnsi="Times New Roman" w:cs="Times New Roman"/>
          <w:sz w:val="28"/>
          <w:szCs w:val="28"/>
        </w:rPr>
        <w:t>взаимодействии</w:t>
      </w:r>
      <w:proofErr w:type="gramEnd"/>
      <w:r w:rsidRPr="00F54DE6">
        <w:rPr>
          <w:rFonts w:ascii="Times New Roman" w:hAnsi="Times New Roman" w:cs="Times New Roman"/>
          <w:sz w:val="28"/>
          <w:szCs w:val="28"/>
        </w:rPr>
        <w:t xml:space="preserve"> с какими веществами железо проявляет степень окисления +3?</w:t>
      </w:r>
    </w:p>
    <w:p w:rsidR="003E52E2" w:rsidRPr="00F54DE6" w:rsidRDefault="003E52E2"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Вывод</w:t>
      </w:r>
      <w:r w:rsidRPr="00F54DE6">
        <w:rPr>
          <w:rFonts w:ascii="Times New Roman" w:hAnsi="Times New Roman" w:cs="Times New Roman"/>
          <w:sz w:val="28"/>
          <w:szCs w:val="28"/>
        </w:rPr>
        <w:t xml:space="preserve">: При взаимодействии со слабыми окислителями железо проявляет </w:t>
      </w:r>
      <w:proofErr w:type="gramStart"/>
      <w:r w:rsidRPr="00F54DE6">
        <w:rPr>
          <w:rFonts w:ascii="Times New Roman" w:hAnsi="Times New Roman" w:cs="Times New Roman"/>
          <w:sz w:val="28"/>
          <w:szCs w:val="28"/>
        </w:rPr>
        <w:t>меньшую</w:t>
      </w:r>
      <w:proofErr w:type="gramEnd"/>
      <w:r w:rsidRPr="00F54DE6">
        <w:rPr>
          <w:rFonts w:ascii="Times New Roman" w:hAnsi="Times New Roman" w:cs="Times New Roman"/>
          <w:sz w:val="28"/>
          <w:szCs w:val="28"/>
        </w:rPr>
        <w:t xml:space="preserve"> СО</w:t>
      </w:r>
      <w:r w:rsidR="00063C36" w:rsidRPr="00F54DE6">
        <w:rPr>
          <w:rFonts w:ascii="Times New Roman" w:hAnsi="Times New Roman" w:cs="Times New Roman"/>
          <w:sz w:val="28"/>
          <w:szCs w:val="28"/>
        </w:rPr>
        <w:t xml:space="preserve"> (+2)</w:t>
      </w:r>
      <w:r w:rsidRPr="00F54DE6">
        <w:rPr>
          <w:rFonts w:ascii="Times New Roman" w:hAnsi="Times New Roman" w:cs="Times New Roman"/>
          <w:sz w:val="28"/>
          <w:szCs w:val="28"/>
        </w:rPr>
        <w:t>, а при взаимодействии с сильными окислителями – большую СО</w:t>
      </w:r>
      <w:r w:rsidR="00063C36" w:rsidRPr="00F54DE6">
        <w:rPr>
          <w:rFonts w:ascii="Times New Roman" w:hAnsi="Times New Roman" w:cs="Times New Roman"/>
          <w:sz w:val="28"/>
          <w:szCs w:val="28"/>
        </w:rPr>
        <w:t xml:space="preserve"> (+3)</w:t>
      </w:r>
      <w:r w:rsidRPr="00F54DE6">
        <w:rPr>
          <w:rFonts w:ascii="Times New Roman" w:hAnsi="Times New Roman" w:cs="Times New Roman"/>
          <w:sz w:val="28"/>
          <w:szCs w:val="28"/>
        </w:rPr>
        <w:t>.</w:t>
      </w:r>
    </w:p>
    <w:p w:rsidR="003E52E2" w:rsidRPr="00F54DE6" w:rsidRDefault="003E52E2"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Отвечает</w:t>
      </w:r>
      <w:r w:rsidR="00063C36" w:rsidRPr="00F54DE6">
        <w:rPr>
          <w:rFonts w:ascii="Times New Roman" w:hAnsi="Times New Roman" w:cs="Times New Roman"/>
          <w:sz w:val="28"/>
          <w:szCs w:val="28"/>
        </w:rPr>
        <w:t xml:space="preserve"> ученик, работавший </w:t>
      </w:r>
      <w:r w:rsidRPr="00F54DE6">
        <w:rPr>
          <w:rFonts w:ascii="Times New Roman" w:hAnsi="Times New Roman" w:cs="Times New Roman"/>
          <w:sz w:val="28"/>
          <w:szCs w:val="28"/>
        </w:rPr>
        <w:t xml:space="preserve"> у доски.</w:t>
      </w:r>
    </w:p>
    <w:p w:rsidR="0040171F" w:rsidRPr="00F54DE6" w:rsidRDefault="00063C36" w:rsidP="00F54DE6">
      <w:pPr>
        <w:spacing w:after="150" w:line="240" w:lineRule="auto"/>
        <w:jc w:val="both"/>
        <w:rPr>
          <w:rFonts w:ascii="Times New Roman" w:eastAsia="Times New Roman" w:hAnsi="Times New Roman" w:cs="Times New Roman"/>
          <w:b/>
          <w:color w:val="1D1B11"/>
          <w:sz w:val="28"/>
          <w:szCs w:val="28"/>
          <w:lang w:eastAsia="ru-RU"/>
        </w:rPr>
      </w:pPr>
      <w:r w:rsidRPr="00F54DE6">
        <w:rPr>
          <w:rFonts w:ascii="Times New Roman" w:eastAsia="Times New Roman" w:hAnsi="Times New Roman" w:cs="Times New Roman"/>
          <w:b/>
          <w:color w:val="1D1B11"/>
          <w:sz w:val="28"/>
          <w:szCs w:val="28"/>
          <w:lang w:eastAsia="ru-RU"/>
        </w:rPr>
        <w:t xml:space="preserve"> Примерный ответ:</w:t>
      </w:r>
    </w:p>
    <w:p w:rsidR="00063C36" w:rsidRPr="00F54DE6" w:rsidRDefault="00063C36" w:rsidP="00F54DE6">
      <w:pPr>
        <w:shd w:val="clear" w:color="auto" w:fill="FFFFFF"/>
        <w:spacing w:after="0" w:line="240" w:lineRule="auto"/>
        <w:jc w:val="both"/>
        <w:rPr>
          <w:rFonts w:ascii="Times New Roman" w:hAnsi="Times New Roman" w:cs="Times New Roman"/>
          <w:sz w:val="28"/>
          <w:szCs w:val="28"/>
        </w:rPr>
      </w:pPr>
      <w:r w:rsidRPr="00F54DE6">
        <w:rPr>
          <w:rFonts w:ascii="Times New Roman" w:eastAsia="Times New Roman" w:hAnsi="Times New Roman" w:cs="Times New Roman"/>
          <w:color w:val="333333"/>
          <w:sz w:val="28"/>
          <w:szCs w:val="28"/>
          <w:lang w:eastAsia="ru-RU"/>
        </w:rPr>
        <w:t xml:space="preserve">Железо – элемент VIII группы побочной подгруппы. На внешнем уровне 2 электрона. </w:t>
      </w:r>
      <w:proofErr w:type="gramStart"/>
      <w:r w:rsidRPr="00F54DE6">
        <w:rPr>
          <w:rFonts w:ascii="Times New Roman" w:eastAsia="Times New Roman" w:hAnsi="Times New Roman" w:cs="Times New Roman"/>
          <w:color w:val="333333"/>
          <w:sz w:val="28"/>
          <w:szCs w:val="28"/>
          <w:lang w:eastAsia="ru-RU"/>
        </w:rPr>
        <w:t xml:space="preserve">В соединениях железо чаще всего проявляет степени окисления +2 и +3, т.к. задействованы </w:t>
      </w:r>
      <w:r w:rsidRPr="00F54DE6">
        <w:rPr>
          <w:rFonts w:ascii="Times New Roman" w:hAnsi="Times New Roman" w:cs="Times New Roman"/>
          <w:sz w:val="28"/>
          <w:szCs w:val="28"/>
        </w:rPr>
        <w:t xml:space="preserve">два  электрона с последнего энергетического уровня и один электрон с предпоследнего d-подуровня, переход осуществляется из-за того, что состояние </w:t>
      </w:r>
      <w:r w:rsidRPr="00F54DE6">
        <w:rPr>
          <w:rFonts w:ascii="Times New Roman" w:hAnsi="Times New Roman" w:cs="Times New Roman"/>
          <w:sz w:val="28"/>
          <w:szCs w:val="28"/>
          <w:lang w:val="en-US"/>
        </w:rPr>
        <w:t>d</w:t>
      </w:r>
      <w:r w:rsidRPr="00F54DE6">
        <w:rPr>
          <w:rFonts w:ascii="Times New Roman" w:hAnsi="Times New Roman" w:cs="Times New Roman"/>
          <w:sz w:val="28"/>
          <w:szCs w:val="28"/>
          <w:vertAlign w:val="superscript"/>
        </w:rPr>
        <w:t>5</w:t>
      </w:r>
      <w:r w:rsidRPr="00F54DE6">
        <w:rPr>
          <w:rFonts w:ascii="Times New Roman" w:hAnsi="Times New Roman" w:cs="Times New Roman"/>
          <w:sz w:val="28"/>
          <w:szCs w:val="28"/>
        </w:rPr>
        <w:t xml:space="preserve"> , более устойчивое). </w:t>
      </w:r>
      <w:proofErr w:type="gramEnd"/>
    </w:p>
    <w:p w:rsidR="00063C36" w:rsidRDefault="00063C36" w:rsidP="00F54DE6">
      <w:pPr>
        <w:shd w:val="clear" w:color="auto" w:fill="FFFFFF"/>
        <w:spacing w:after="0" w:line="240" w:lineRule="auto"/>
        <w:jc w:val="both"/>
        <w:rPr>
          <w:rFonts w:ascii="Times New Roman" w:eastAsia="Times New Roman" w:hAnsi="Times New Roman" w:cs="Times New Roman"/>
          <w:i/>
          <w:color w:val="333333"/>
          <w:sz w:val="28"/>
          <w:szCs w:val="28"/>
          <w:lang w:eastAsia="ru-RU"/>
        </w:rPr>
      </w:pPr>
    </w:p>
    <w:p w:rsidR="0034056B" w:rsidRDefault="0034056B" w:rsidP="00F54DE6">
      <w:pPr>
        <w:shd w:val="clear" w:color="auto" w:fill="FFFFFF"/>
        <w:spacing w:after="0" w:line="240" w:lineRule="auto"/>
        <w:jc w:val="both"/>
        <w:rPr>
          <w:rFonts w:ascii="Times New Roman" w:eastAsia="Times New Roman" w:hAnsi="Times New Roman" w:cs="Times New Roman"/>
          <w:i/>
          <w:color w:val="333333"/>
          <w:sz w:val="28"/>
          <w:szCs w:val="28"/>
          <w:lang w:eastAsia="ru-RU"/>
        </w:rPr>
      </w:pPr>
    </w:p>
    <w:p w:rsidR="0034056B" w:rsidRDefault="0034056B" w:rsidP="00F54DE6">
      <w:pPr>
        <w:shd w:val="clear" w:color="auto" w:fill="FFFFFF"/>
        <w:spacing w:after="0" w:line="240" w:lineRule="auto"/>
        <w:jc w:val="both"/>
        <w:rPr>
          <w:rFonts w:ascii="Times New Roman" w:eastAsia="Times New Roman" w:hAnsi="Times New Roman" w:cs="Times New Roman"/>
          <w:i/>
          <w:color w:val="333333"/>
          <w:sz w:val="28"/>
          <w:szCs w:val="28"/>
          <w:lang w:eastAsia="ru-RU"/>
        </w:rPr>
      </w:pPr>
    </w:p>
    <w:p w:rsidR="0034056B" w:rsidRDefault="0034056B" w:rsidP="00F54DE6">
      <w:pPr>
        <w:shd w:val="clear" w:color="auto" w:fill="FFFFFF"/>
        <w:spacing w:after="0" w:line="240" w:lineRule="auto"/>
        <w:jc w:val="both"/>
        <w:rPr>
          <w:rFonts w:ascii="Times New Roman" w:eastAsia="Times New Roman" w:hAnsi="Times New Roman" w:cs="Times New Roman"/>
          <w:i/>
          <w:color w:val="333333"/>
          <w:sz w:val="28"/>
          <w:szCs w:val="28"/>
          <w:lang w:eastAsia="ru-RU"/>
        </w:rPr>
      </w:pPr>
    </w:p>
    <w:p w:rsidR="0034056B" w:rsidRPr="00F54DE6" w:rsidRDefault="0034056B" w:rsidP="00F54DE6">
      <w:pPr>
        <w:shd w:val="clear" w:color="auto" w:fill="FFFFFF"/>
        <w:spacing w:after="0" w:line="240" w:lineRule="auto"/>
        <w:jc w:val="both"/>
        <w:rPr>
          <w:rFonts w:ascii="Times New Roman" w:eastAsia="Times New Roman" w:hAnsi="Times New Roman" w:cs="Times New Roman"/>
          <w:i/>
          <w:color w:val="333333"/>
          <w:sz w:val="28"/>
          <w:szCs w:val="28"/>
          <w:lang w:eastAsia="ru-RU"/>
        </w:rPr>
      </w:pPr>
    </w:p>
    <w:p w:rsidR="00063C36" w:rsidRPr="00F54DE6" w:rsidRDefault="00063C36" w:rsidP="00F54DE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54DE6">
        <w:rPr>
          <w:rFonts w:ascii="Times New Roman" w:eastAsia="Times New Roman" w:hAnsi="Times New Roman" w:cs="Times New Roman"/>
          <w:noProof/>
          <w:color w:val="333333"/>
          <w:sz w:val="28"/>
          <w:szCs w:val="28"/>
          <w:lang w:eastAsia="ru-RU"/>
        </w:rPr>
        <w:drawing>
          <wp:inline distT="0" distB="0" distL="0" distR="0">
            <wp:extent cx="1617345" cy="548640"/>
            <wp:effectExtent l="19050" t="0" r="1905" b="0"/>
            <wp:docPr id="2" name="Рисунок 1" descr="Описание: http://xn--i1abbnckbmcl9fb.xn--p1ai/%D1%81%D1%82%D0%B0%D1%82%D1%8C%D0%B8/661244/f_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xn--i1abbnckbmcl9fb.xn--p1ai/%D1%81%D1%82%D0%B0%D1%82%D1%8C%D0%B8/661244/f_clip_image002.gif"/>
                    <pic:cNvPicPr>
                      <a:picLocks noChangeAspect="1" noChangeArrowheads="1"/>
                    </pic:cNvPicPr>
                  </pic:nvPicPr>
                  <pic:blipFill>
                    <a:blip r:embed="rId8"/>
                    <a:srcRect/>
                    <a:stretch>
                      <a:fillRect/>
                    </a:stretch>
                  </pic:blipFill>
                  <pic:spPr bwMode="auto">
                    <a:xfrm>
                      <a:off x="0" y="0"/>
                      <a:ext cx="1617345" cy="548640"/>
                    </a:xfrm>
                    <a:prstGeom prst="rect">
                      <a:avLst/>
                    </a:prstGeom>
                    <a:noFill/>
                    <a:ln w="9525">
                      <a:noFill/>
                      <a:miter lim="800000"/>
                      <a:headEnd/>
                      <a:tailEnd/>
                    </a:ln>
                  </pic:spPr>
                </pic:pic>
              </a:graphicData>
            </a:graphic>
          </wp:inline>
        </w:drawing>
      </w:r>
    </w:p>
    <w:p w:rsidR="00063C36" w:rsidRPr="00F54DE6" w:rsidRDefault="00063C36" w:rsidP="00F54DE6">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063C36" w:rsidRPr="00F54DE6" w:rsidRDefault="00063C36" w:rsidP="00F54DE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54DE6">
        <w:rPr>
          <w:rFonts w:ascii="Times New Roman" w:eastAsia="Times New Roman" w:hAnsi="Times New Roman" w:cs="Times New Roman"/>
          <w:color w:val="333333"/>
          <w:sz w:val="28"/>
          <w:szCs w:val="28"/>
          <w:lang w:eastAsia="ru-RU"/>
        </w:rPr>
        <w:t>1s</w:t>
      </w:r>
      <w:r w:rsidRPr="00F54DE6">
        <w:rPr>
          <w:rFonts w:ascii="Times New Roman" w:eastAsia="Times New Roman" w:hAnsi="Times New Roman" w:cs="Times New Roman"/>
          <w:color w:val="333333"/>
          <w:sz w:val="28"/>
          <w:szCs w:val="28"/>
          <w:vertAlign w:val="superscript"/>
          <w:lang w:eastAsia="ru-RU"/>
        </w:rPr>
        <w:t>2</w:t>
      </w:r>
      <w:r w:rsidRPr="00F54DE6">
        <w:rPr>
          <w:rFonts w:ascii="Times New Roman" w:eastAsia="Times New Roman" w:hAnsi="Times New Roman" w:cs="Times New Roman"/>
          <w:color w:val="333333"/>
          <w:sz w:val="28"/>
          <w:szCs w:val="28"/>
          <w:lang w:eastAsia="ru-RU"/>
        </w:rPr>
        <w:t>2s</w:t>
      </w:r>
      <w:r w:rsidRPr="00F54DE6">
        <w:rPr>
          <w:rFonts w:ascii="Times New Roman" w:eastAsia="Times New Roman" w:hAnsi="Times New Roman" w:cs="Times New Roman"/>
          <w:color w:val="333333"/>
          <w:sz w:val="28"/>
          <w:szCs w:val="28"/>
          <w:vertAlign w:val="superscript"/>
          <w:lang w:eastAsia="ru-RU"/>
        </w:rPr>
        <w:t>2</w:t>
      </w:r>
      <w:r w:rsidRPr="00F54DE6">
        <w:rPr>
          <w:rFonts w:ascii="Times New Roman" w:eastAsia="Times New Roman" w:hAnsi="Times New Roman" w:cs="Times New Roman"/>
          <w:color w:val="333333"/>
          <w:sz w:val="28"/>
          <w:szCs w:val="28"/>
          <w:lang w:eastAsia="ru-RU"/>
        </w:rPr>
        <w:t>2p</w:t>
      </w:r>
      <w:r w:rsidRPr="00F54DE6">
        <w:rPr>
          <w:rFonts w:ascii="Times New Roman" w:eastAsia="Times New Roman" w:hAnsi="Times New Roman" w:cs="Times New Roman"/>
          <w:color w:val="333333"/>
          <w:sz w:val="28"/>
          <w:szCs w:val="28"/>
          <w:vertAlign w:val="superscript"/>
          <w:lang w:eastAsia="ru-RU"/>
        </w:rPr>
        <w:t>6</w:t>
      </w:r>
      <w:r w:rsidRPr="00F54DE6">
        <w:rPr>
          <w:rFonts w:ascii="Times New Roman" w:eastAsia="Times New Roman" w:hAnsi="Times New Roman" w:cs="Times New Roman"/>
          <w:color w:val="333333"/>
          <w:sz w:val="28"/>
          <w:szCs w:val="28"/>
          <w:lang w:eastAsia="ru-RU"/>
        </w:rPr>
        <w:t>3s</w:t>
      </w:r>
      <w:r w:rsidRPr="00F54DE6">
        <w:rPr>
          <w:rFonts w:ascii="Times New Roman" w:eastAsia="Times New Roman" w:hAnsi="Times New Roman" w:cs="Times New Roman"/>
          <w:color w:val="333333"/>
          <w:sz w:val="28"/>
          <w:szCs w:val="28"/>
          <w:vertAlign w:val="superscript"/>
          <w:lang w:eastAsia="ru-RU"/>
        </w:rPr>
        <w:t>2</w:t>
      </w:r>
      <w:r w:rsidRPr="00F54DE6">
        <w:rPr>
          <w:rFonts w:ascii="Times New Roman" w:eastAsia="Times New Roman" w:hAnsi="Times New Roman" w:cs="Times New Roman"/>
          <w:color w:val="333333"/>
          <w:sz w:val="28"/>
          <w:szCs w:val="28"/>
          <w:lang w:eastAsia="ru-RU"/>
        </w:rPr>
        <w:t>3p</w:t>
      </w:r>
      <w:r w:rsidRPr="00F54DE6">
        <w:rPr>
          <w:rFonts w:ascii="Times New Roman" w:eastAsia="Times New Roman" w:hAnsi="Times New Roman" w:cs="Times New Roman"/>
          <w:color w:val="333333"/>
          <w:sz w:val="28"/>
          <w:szCs w:val="28"/>
          <w:vertAlign w:val="superscript"/>
          <w:lang w:eastAsia="ru-RU"/>
        </w:rPr>
        <w:t>6</w:t>
      </w:r>
      <w:r w:rsidRPr="00F54DE6">
        <w:rPr>
          <w:rFonts w:ascii="Times New Roman" w:eastAsia="Times New Roman" w:hAnsi="Times New Roman" w:cs="Times New Roman"/>
          <w:color w:val="333333"/>
          <w:sz w:val="28"/>
          <w:szCs w:val="28"/>
          <w:lang w:eastAsia="ru-RU"/>
        </w:rPr>
        <w:t>3d</w:t>
      </w:r>
      <w:r w:rsidRPr="00F54DE6">
        <w:rPr>
          <w:rFonts w:ascii="Times New Roman" w:eastAsia="Times New Roman" w:hAnsi="Times New Roman" w:cs="Times New Roman"/>
          <w:color w:val="333333"/>
          <w:sz w:val="28"/>
          <w:szCs w:val="28"/>
          <w:vertAlign w:val="superscript"/>
          <w:lang w:eastAsia="ru-RU"/>
        </w:rPr>
        <w:t>6</w:t>
      </w:r>
      <w:r w:rsidRPr="00F54DE6">
        <w:rPr>
          <w:rFonts w:ascii="Times New Roman" w:eastAsia="Times New Roman" w:hAnsi="Times New Roman" w:cs="Times New Roman"/>
          <w:color w:val="333333"/>
          <w:sz w:val="28"/>
          <w:szCs w:val="28"/>
          <w:lang w:eastAsia="ru-RU"/>
        </w:rPr>
        <w:t>4s</w:t>
      </w:r>
      <w:r w:rsidRPr="00F54DE6">
        <w:rPr>
          <w:rFonts w:ascii="Times New Roman" w:eastAsia="Times New Roman" w:hAnsi="Times New Roman" w:cs="Times New Roman"/>
          <w:color w:val="333333"/>
          <w:sz w:val="28"/>
          <w:szCs w:val="28"/>
          <w:vertAlign w:val="superscript"/>
          <w:lang w:eastAsia="ru-RU"/>
        </w:rPr>
        <w:t>2</w:t>
      </w:r>
    </w:p>
    <w:p w:rsidR="003625D3" w:rsidRPr="0034056B" w:rsidRDefault="00063C36" w:rsidP="0034056B">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xml:space="preserve"> Молодец, присаживайся не место</w:t>
      </w:r>
    </w:p>
    <w:p w:rsidR="000833AF" w:rsidRPr="00F54DE6" w:rsidRDefault="000833AF" w:rsidP="00F54DE6">
      <w:pPr>
        <w:spacing w:after="150" w:line="240" w:lineRule="auto"/>
        <w:ind w:left="360"/>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bCs/>
          <w:i/>
          <w:iCs/>
          <w:color w:val="1D1B11"/>
          <w:sz w:val="28"/>
          <w:szCs w:val="28"/>
          <w:lang w:eastAsia="ru-RU"/>
        </w:rPr>
        <w:t>4.</w:t>
      </w:r>
      <w:r w:rsidR="0040171F" w:rsidRPr="00F54DE6">
        <w:rPr>
          <w:rFonts w:ascii="Times New Roman" w:eastAsia="Times New Roman" w:hAnsi="Times New Roman" w:cs="Times New Roman"/>
          <w:b/>
          <w:bCs/>
          <w:i/>
          <w:iCs/>
          <w:color w:val="1D1B11"/>
          <w:sz w:val="28"/>
          <w:szCs w:val="28"/>
          <w:lang w:eastAsia="ru-RU"/>
        </w:rPr>
        <w:t>Целеполагание</w:t>
      </w:r>
    </w:p>
    <w:p w:rsidR="00DF6E1C" w:rsidRPr="00F54DE6" w:rsidRDefault="000833AF" w:rsidP="00F54DE6">
      <w:pPr>
        <w:spacing w:after="150" w:line="240" w:lineRule="auto"/>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sz w:val="28"/>
          <w:szCs w:val="28"/>
          <w:u w:val="single"/>
          <w:lang w:eastAsia="ru-RU"/>
        </w:rPr>
        <w:t>слайд №2</w:t>
      </w:r>
      <w:r w:rsidR="00F54DE6">
        <w:rPr>
          <w:rFonts w:ascii="Times New Roman" w:eastAsia="Times New Roman" w:hAnsi="Times New Roman" w:cs="Times New Roman"/>
          <w:b/>
          <w:sz w:val="28"/>
          <w:szCs w:val="28"/>
          <w:u w:val="single"/>
          <w:lang w:eastAsia="ru-RU"/>
        </w:rPr>
        <w:t xml:space="preserve">   </w:t>
      </w:r>
      <w:r w:rsidR="00DF6E1C" w:rsidRPr="00F54DE6">
        <w:rPr>
          <w:rFonts w:ascii="Times New Roman" w:eastAsia="Times New Roman" w:hAnsi="Times New Roman" w:cs="Times New Roman"/>
          <w:color w:val="1D1B11"/>
          <w:sz w:val="28"/>
          <w:szCs w:val="28"/>
          <w:lang w:eastAsia="ru-RU"/>
        </w:rPr>
        <w:t xml:space="preserve">« …железо не только основа всего мира, самый главный металл окружающей нас природы, оно – основа культуры и промышленности, оно – орудие войны и мирного труда. И  трудно во всей таблице Д.И. Менделеева найти другой элемент, который был бы так связан с прошлым, настоящим и будущими судьбами человечества».  </w:t>
      </w:r>
      <w:r w:rsidR="00F54DE6">
        <w:rPr>
          <w:rFonts w:ascii="Times New Roman" w:eastAsia="Times New Roman" w:hAnsi="Times New Roman" w:cs="Times New Roman"/>
          <w:color w:val="1D1B11"/>
          <w:sz w:val="28"/>
          <w:szCs w:val="28"/>
          <w:lang w:eastAsia="ru-RU"/>
        </w:rPr>
        <w:t xml:space="preserve"> /</w:t>
      </w:r>
      <w:r w:rsidR="00DF6E1C" w:rsidRPr="00F54DE6">
        <w:rPr>
          <w:rFonts w:ascii="Times New Roman" w:eastAsia="Times New Roman" w:hAnsi="Times New Roman" w:cs="Times New Roman"/>
          <w:color w:val="1D1B11"/>
          <w:sz w:val="28"/>
          <w:szCs w:val="28"/>
          <w:lang w:eastAsia="ru-RU"/>
        </w:rPr>
        <w:t xml:space="preserve"> Академик  А. Е. Ферсман</w:t>
      </w:r>
      <w:r w:rsidR="00F54DE6">
        <w:rPr>
          <w:rFonts w:ascii="Times New Roman" w:eastAsia="Times New Roman" w:hAnsi="Times New Roman" w:cs="Times New Roman"/>
          <w:color w:val="1D1B11"/>
          <w:sz w:val="28"/>
          <w:szCs w:val="28"/>
          <w:lang w:eastAsia="ru-RU"/>
        </w:rPr>
        <w:t>/</w:t>
      </w:r>
    </w:p>
    <w:p w:rsidR="004E3875" w:rsidRPr="00F54DE6" w:rsidRDefault="004E3875" w:rsidP="00F54DE6">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Учитель:</w:t>
      </w:r>
      <w:r w:rsidRPr="00F54DE6">
        <w:rPr>
          <w:rFonts w:ascii="Times New Roman" w:hAnsi="Times New Roman" w:cs="Times New Roman"/>
          <w:sz w:val="28"/>
          <w:szCs w:val="28"/>
        </w:rPr>
        <w:t xml:space="preserve">     Железо встречается в земной коре в виде железных руд.</w:t>
      </w:r>
    </w:p>
    <w:p w:rsidR="004E3875" w:rsidRPr="00F54DE6" w:rsidRDefault="004E3875" w:rsidP="00F54DE6">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Однако железо может встречаться и в самородном виде. Тонкие прожилки железа можно обнаружить в различных камнях – например, в граните.   Железо содержится даже в воде.</w:t>
      </w:r>
    </w:p>
    <w:p w:rsidR="004E3875" w:rsidRPr="00F54DE6" w:rsidRDefault="004E3875" w:rsidP="00F54DE6">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Оно обязательная частица всего живого. В организме взрослого человека содержится около</w:t>
      </w:r>
      <w:r w:rsidR="00A064E8">
        <w:rPr>
          <w:rFonts w:ascii="Times New Roman" w:hAnsi="Times New Roman" w:cs="Times New Roman"/>
          <w:sz w:val="28"/>
          <w:szCs w:val="28"/>
        </w:rPr>
        <w:t xml:space="preserve"> </w:t>
      </w:r>
      <w:smartTag w:uri="urn:schemas-microsoft-com:office:smarttags" w:element="metricconverter">
        <w:smartTagPr>
          <w:attr w:name="ProductID" w:val="4 граммов"/>
        </w:smartTagPr>
        <w:r w:rsidRPr="00F54DE6">
          <w:rPr>
            <w:rFonts w:ascii="Times New Roman" w:hAnsi="Times New Roman" w:cs="Times New Roman"/>
            <w:sz w:val="28"/>
            <w:szCs w:val="28"/>
          </w:rPr>
          <w:t>4 граммов</w:t>
        </w:r>
      </w:smartTag>
      <w:r w:rsidRPr="00F54DE6">
        <w:rPr>
          <w:rFonts w:ascii="Times New Roman" w:hAnsi="Times New Roman" w:cs="Times New Roman"/>
          <w:sz w:val="28"/>
          <w:szCs w:val="28"/>
        </w:rPr>
        <w:t xml:space="preserve"> железа в виде различных соединений.  Из такого количества можно изготовить один гвоздь.</w:t>
      </w:r>
    </w:p>
    <w:p w:rsidR="00DF6E1C" w:rsidRPr="00F54DE6" w:rsidRDefault="00DF6E1C" w:rsidP="00F54DE6">
      <w:pPr>
        <w:spacing w:after="150" w:line="240" w:lineRule="auto"/>
        <w:jc w:val="both"/>
        <w:rPr>
          <w:rFonts w:ascii="Times New Roman" w:eastAsia="Times New Roman" w:hAnsi="Times New Roman" w:cs="Times New Roman"/>
          <w:bCs/>
          <w:iCs/>
          <w:color w:val="1D1B11"/>
          <w:sz w:val="28"/>
          <w:szCs w:val="28"/>
          <w:lang w:eastAsia="ru-RU"/>
        </w:rPr>
      </w:pPr>
      <w:r w:rsidRPr="00F54DE6">
        <w:rPr>
          <w:rFonts w:ascii="Times New Roman" w:eastAsia="Times New Roman" w:hAnsi="Times New Roman" w:cs="Times New Roman"/>
          <w:bCs/>
          <w:iCs/>
          <w:color w:val="1D1B11"/>
          <w:sz w:val="28"/>
          <w:szCs w:val="28"/>
          <w:lang w:eastAsia="ru-RU"/>
        </w:rPr>
        <w:t>Используя полученную информацию</w:t>
      </w:r>
      <w:r w:rsidR="004E3875" w:rsidRPr="00F54DE6">
        <w:rPr>
          <w:rFonts w:ascii="Times New Roman" w:eastAsia="Times New Roman" w:hAnsi="Times New Roman" w:cs="Times New Roman"/>
          <w:bCs/>
          <w:iCs/>
          <w:color w:val="1D1B11"/>
          <w:sz w:val="28"/>
          <w:szCs w:val="28"/>
          <w:lang w:eastAsia="ru-RU"/>
        </w:rPr>
        <w:t xml:space="preserve">, </w:t>
      </w:r>
      <w:r w:rsidRPr="00F54DE6">
        <w:rPr>
          <w:rFonts w:ascii="Times New Roman" w:eastAsia="Times New Roman" w:hAnsi="Times New Roman" w:cs="Times New Roman"/>
          <w:bCs/>
          <w:iCs/>
          <w:color w:val="1D1B11"/>
          <w:sz w:val="28"/>
          <w:szCs w:val="28"/>
          <w:lang w:eastAsia="ru-RU"/>
        </w:rPr>
        <w:t xml:space="preserve"> предлагаю вам сформулировать тему урока.</w:t>
      </w:r>
      <w:r w:rsidR="000833AF" w:rsidRPr="00F54DE6">
        <w:rPr>
          <w:rFonts w:ascii="Times New Roman" w:eastAsia="Times New Roman" w:hAnsi="Times New Roman" w:cs="Times New Roman"/>
          <w:bCs/>
          <w:iCs/>
          <w:color w:val="1D1B11"/>
          <w:sz w:val="28"/>
          <w:szCs w:val="28"/>
          <w:lang w:eastAsia="ru-RU"/>
        </w:rPr>
        <w:t xml:space="preserve"> ФОРМУЛИРУЮТ.</w:t>
      </w:r>
    </w:p>
    <w:p w:rsidR="008E1B45" w:rsidRPr="00F54DE6" w:rsidRDefault="000833AF" w:rsidP="00F54DE6">
      <w:pPr>
        <w:spacing w:after="150" w:line="240" w:lineRule="auto"/>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sz w:val="28"/>
          <w:szCs w:val="28"/>
          <w:u w:val="single"/>
          <w:lang w:eastAsia="ru-RU"/>
        </w:rPr>
        <w:t>слайд  №3</w:t>
      </w:r>
      <w:r w:rsidR="00F54DE6">
        <w:rPr>
          <w:rFonts w:ascii="Times New Roman" w:eastAsia="Times New Roman" w:hAnsi="Times New Roman" w:cs="Times New Roman"/>
          <w:b/>
          <w:sz w:val="28"/>
          <w:szCs w:val="28"/>
          <w:u w:val="single"/>
          <w:lang w:eastAsia="ru-RU"/>
        </w:rPr>
        <w:t xml:space="preserve">      </w:t>
      </w:r>
      <w:r w:rsidR="00063C36" w:rsidRPr="00F54DE6">
        <w:rPr>
          <w:rFonts w:ascii="Times New Roman" w:eastAsia="Times New Roman" w:hAnsi="Times New Roman" w:cs="Times New Roman"/>
          <w:color w:val="1D1B11"/>
          <w:sz w:val="28"/>
          <w:szCs w:val="28"/>
          <w:lang w:eastAsia="ru-RU"/>
        </w:rPr>
        <w:t>Тема урока « С</w:t>
      </w:r>
      <w:r w:rsidR="00C50496" w:rsidRPr="00F54DE6">
        <w:rPr>
          <w:rFonts w:ascii="Times New Roman" w:eastAsia="Times New Roman" w:hAnsi="Times New Roman" w:cs="Times New Roman"/>
          <w:color w:val="1D1B11"/>
          <w:sz w:val="28"/>
          <w:szCs w:val="28"/>
          <w:lang w:eastAsia="ru-RU"/>
        </w:rPr>
        <w:t>оединения</w:t>
      </w:r>
      <w:r w:rsidR="00063C36" w:rsidRPr="00F54DE6">
        <w:rPr>
          <w:rFonts w:ascii="Times New Roman" w:eastAsia="Times New Roman" w:hAnsi="Times New Roman" w:cs="Times New Roman"/>
          <w:color w:val="1D1B11"/>
          <w:sz w:val="28"/>
          <w:szCs w:val="28"/>
          <w:lang w:eastAsia="ru-RU"/>
        </w:rPr>
        <w:t xml:space="preserve">  железа</w:t>
      </w:r>
      <w:r w:rsidR="0040171F" w:rsidRPr="00F54DE6">
        <w:rPr>
          <w:rFonts w:ascii="Times New Roman" w:eastAsia="Times New Roman" w:hAnsi="Times New Roman" w:cs="Times New Roman"/>
          <w:color w:val="1D1B11"/>
          <w:sz w:val="28"/>
          <w:szCs w:val="28"/>
          <w:lang w:eastAsia="ru-RU"/>
        </w:rPr>
        <w:t>»</w:t>
      </w:r>
    </w:p>
    <w:p w:rsidR="008E1B45" w:rsidRPr="00F54DE6" w:rsidRDefault="00063C36" w:rsidP="00F54DE6">
      <w:pPr>
        <w:spacing w:after="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А в</w:t>
      </w:r>
      <w:r w:rsidR="0040171F" w:rsidRPr="00F54DE6">
        <w:rPr>
          <w:rFonts w:ascii="Times New Roman" w:eastAsia="Times New Roman" w:hAnsi="Times New Roman" w:cs="Times New Roman"/>
          <w:color w:val="1D1B11"/>
          <w:sz w:val="28"/>
          <w:szCs w:val="28"/>
          <w:lang w:eastAsia="ru-RU"/>
        </w:rPr>
        <w:t xml:space="preserve">опросом сегодняшнего урока будет </w:t>
      </w:r>
      <w:r w:rsidR="00A064E8">
        <w:rPr>
          <w:rFonts w:ascii="Times New Roman" w:eastAsia="Times New Roman" w:hAnsi="Times New Roman" w:cs="Times New Roman"/>
          <w:color w:val="1D1B11"/>
          <w:sz w:val="28"/>
          <w:szCs w:val="28"/>
          <w:lang w:eastAsia="ru-RU"/>
        </w:rPr>
        <w:t xml:space="preserve">вопрос </w:t>
      </w:r>
      <w:r w:rsidR="0040171F" w:rsidRPr="00F54DE6">
        <w:rPr>
          <w:rFonts w:ascii="Times New Roman" w:eastAsia="Times New Roman" w:hAnsi="Times New Roman" w:cs="Times New Roman"/>
          <w:color w:val="1D1B11"/>
          <w:sz w:val="28"/>
          <w:szCs w:val="28"/>
          <w:lang w:eastAsia="ru-RU"/>
        </w:rPr>
        <w:t>«Продолжается ли век железный?»</w:t>
      </w:r>
    </w:p>
    <w:p w:rsidR="0040171F" w:rsidRPr="00F54DE6" w:rsidRDefault="000833AF" w:rsidP="00F54DE6">
      <w:pPr>
        <w:spacing w:after="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xml:space="preserve"> В конце урока м</w:t>
      </w:r>
      <w:r w:rsidR="0040171F" w:rsidRPr="00F54DE6">
        <w:rPr>
          <w:rFonts w:ascii="Times New Roman" w:eastAsia="Times New Roman" w:hAnsi="Times New Roman" w:cs="Times New Roman"/>
          <w:color w:val="1D1B11"/>
          <w:sz w:val="28"/>
          <w:szCs w:val="28"/>
          <w:lang w:eastAsia="ru-RU"/>
        </w:rPr>
        <w:t>ы должны опровергнуть это или доказать.</w:t>
      </w:r>
    </w:p>
    <w:p w:rsidR="000833AF" w:rsidRPr="00F54DE6" w:rsidRDefault="000833AF" w:rsidP="00F54DE6">
      <w:pPr>
        <w:tabs>
          <w:tab w:val="num" w:pos="0"/>
        </w:tabs>
        <w:spacing w:after="0" w:line="240" w:lineRule="auto"/>
        <w:jc w:val="both"/>
        <w:rPr>
          <w:rFonts w:ascii="Times New Roman" w:hAnsi="Times New Roman" w:cs="Times New Roman"/>
          <w:sz w:val="28"/>
          <w:szCs w:val="28"/>
          <w:u w:val="single"/>
        </w:rPr>
      </w:pPr>
      <w:r w:rsidRPr="00F54DE6">
        <w:rPr>
          <w:rFonts w:ascii="Times New Roman" w:hAnsi="Times New Roman" w:cs="Times New Roman"/>
          <w:sz w:val="28"/>
          <w:szCs w:val="28"/>
        </w:rPr>
        <w:t>Открываем тетради, записываем дату и тему урока. (</w:t>
      </w:r>
      <w:r w:rsidRPr="00F54DE6">
        <w:rPr>
          <w:rFonts w:ascii="Times New Roman" w:hAnsi="Times New Roman" w:cs="Times New Roman"/>
          <w:sz w:val="28"/>
          <w:szCs w:val="28"/>
          <w:u w:val="single"/>
        </w:rPr>
        <w:t xml:space="preserve"> Ученики записывают дату и тему урока в тетрадь).</w:t>
      </w:r>
    </w:p>
    <w:p w:rsidR="00DF6E1C" w:rsidRPr="00F54DE6" w:rsidRDefault="000D6C8F"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Учитель:</w:t>
      </w:r>
      <w:r w:rsidR="00F54DE6">
        <w:rPr>
          <w:rFonts w:ascii="Times New Roman" w:hAnsi="Times New Roman" w:cs="Times New Roman"/>
          <w:b/>
          <w:sz w:val="28"/>
          <w:szCs w:val="28"/>
          <w:u w:val="single"/>
        </w:rPr>
        <w:t xml:space="preserve">  </w:t>
      </w:r>
      <w:r w:rsidRPr="00F54DE6">
        <w:rPr>
          <w:rFonts w:ascii="Times New Roman" w:hAnsi="Times New Roman" w:cs="Times New Roman"/>
          <w:sz w:val="28"/>
          <w:szCs w:val="28"/>
        </w:rPr>
        <w:t xml:space="preserve">Изучать соединения железа мы будем с помощью опытов. Задания для выполнения опытов </w:t>
      </w:r>
      <w:r w:rsidR="00BB477C" w:rsidRPr="00F54DE6">
        <w:rPr>
          <w:rFonts w:ascii="Times New Roman" w:hAnsi="Times New Roman" w:cs="Times New Roman"/>
          <w:sz w:val="28"/>
          <w:szCs w:val="28"/>
        </w:rPr>
        <w:t xml:space="preserve">даны на инструктивных картах. </w:t>
      </w:r>
      <w:r w:rsidRPr="00F54DE6">
        <w:rPr>
          <w:rFonts w:ascii="Times New Roman" w:hAnsi="Times New Roman" w:cs="Times New Roman"/>
          <w:b/>
          <w:i/>
          <w:sz w:val="28"/>
          <w:szCs w:val="28"/>
        </w:rPr>
        <w:t>(Приложение</w:t>
      </w:r>
      <w:r w:rsidR="000833AF" w:rsidRPr="00F54DE6">
        <w:rPr>
          <w:rFonts w:ascii="Times New Roman" w:hAnsi="Times New Roman" w:cs="Times New Roman"/>
          <w:b/>
          <w:i/>
          <w:sz w:val="28"/>
          <w:szCs w:val="28"/>
        </w:rPr>
        <w:t xml:space="preserve"> №1</w:t>
      </w:r>
      <w:r w:rsidRPr="00F54DE6">
        <w:rPr>
          <w:rFonts w:ascii="Times New Roman" w:hAnsi="Times New Roman" w:cs="Times New Roman"/>
          <w:b/>
          <w:i/>
          <w:sz w:val="28"/>
          <w:szCs w:val="28"/>
        </w:rPr>
        <w:t xml:space="preserve">). </w:t>
      </w:r>
      <w:r w:rsidRPr="00F54DE6">
        <w:rPr>
          <w:rFonts w:ascii="Times New Roman" w:hAnsi="Times New Roman" w:cs="Times New Roman"/>
          <w:sz w:val="28"/>
          <w:szCs w:val="28"/>
        </w:rPr>
        <w:t xml:space="preserve">Они находятся у вас на столах. Результаты исследований будете заносить в таблицу. Потом эту таблицу </w:t>
      </w:r>
      <w:r w:rsidR="00BB477C" w:rsidRPr="00F54DE6">
        <w:rPr>
          <w:rFonts w:ascii="Times New Roman" w:hAnsi="Times New Roman" w:cs="Times New Roman"/>
          <w:sz w:val="28"/>
          <w:szCs w:val="28"/>
        </w:rPr>
        <w:t xml:space="preserve">можете вклеить </w:t>
      </w:r>
      <w:r w:rsidRPr="00F54DE6">
        <w:rPr>
          <w:rFonts w:ascii="Times New Roman" w:hAnsi="Times New Roman" w:cs="Times New Roman"/>
          <w:sz w:val="28"/>
          <w:szCs w:val="28"/>
        </w:rPr>
        <w:t xml:space="preserve"> в свою рабочую тетрадь. Постараемся установить общие закономерности  в свойствах этих соединений и выявить их особенности.</w:t>
      </w:r>
    </w:p>
    <w:p w:rsidR="000D6C8F" w:rsidRPr="00F54DE6" w:rsidRDefault="000D6C8F" w:rsidP="00BF0819">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Учитель:</w:t>
      </w:r>
      <w:r w:rsidRPr="00F54DE6">
        <w:rPr>
          <w:rFonts w:ascii="Times New Roman" w:hAnsi="Times New Roman" w:cs="Times New Roman"/>
          <w:sz w:val="28"/>
          <w:szCs w:val="28"/>
        </w:rPr>
        <w:t xml:space="preserve">   Мы будем выполнять опыты,  </w:t>
      </w:r>
      <w:proofErr w:type="gramStart"/>
      <w:r w:rsidRPr="00F54DE6">
        <w:rPr>
          <w:rFonts w:ascii="Times New Roman" w:hAnsi="Times New Roman" w:cs="Times New Roman"/>
          <w:sz w:val="28"/>
          <w:szCs w:val="28"/>
        </w:rPr>
        <w:t>поэтому</w:t>
      </w:r>
      <w:proofErr w:type="gramEnd"/>
      <w:r w:rsidRPr="00F54DE6">
        <w:rPr>
          <w:rFonts w:ascii="Times New Roman" w:hAnsi="Times New Roman" w:cs="Times New Roman"/>
          <w:sz w:val="28"/>
          <w:szCs w:val="28"/>
        </w:rPr>
        <w:t xml:space="preserve">  сначала вспомним правила техники безопасности, которые вы должны соблюдать. </w:t>
      </w:r>
    </w:p>
    <w:p w:rsidR="0034056B" w:rsidRDefault="0034056B" w:rsidP="00BF0819">
      <w:pPr>
        <w:tabs>
          <w:tab w:val="num" w:pos="0"/>
        </w:tabs>
        <w:spacing w:after="0" w:line="240" w:lineRule="auto"/>
        <w:jc w:val="both"/>
        <w:rPr>
          <w:rFonts w:ascii="Times New Roman" w:hAnsi="Times New Roman" w:cs="Times New Roman"/>
          <w:b/>
          <w:sz w:val="28"/>
          <w:szCs w:val="28"/>
          <w:u w:val="single"/>
        </w:rPr>
      </w:pPr>
    </w:p>
    <w:p w:rsidR="00DF6E1C" w:rsidRPr="00F54DE6" w:rsidRDefault="000D6C8F" w:rsidP="00BF0819">
      <w:pPr>
        <w:tabs>
          <w:tab w:val="num" w:pos="0"/>
        </w:tabs>
        <w:spacing w:after="0" w:line="240" w:lineRule="auto"/>
        <w:jc w:val="both"/>
        <w:rPr>
          <w:rFonts w:ascii="Times New Roman" w:hAnsi="Times New Roman" w:cs="Times New Roman"/>
          <w:b/>
          <w:sz w:val="28"/>
          <w:szCs w:val="28"/>
          <w:u w:val="single"/>
        </w:rPr>
      </w:pPr>
      <w:r w:rsidRPr="00F54DE6">
        <w:rPr>
          <w:rFonts w:ascii="Times New Roman" w:hAnsi="Times New Roman" w:cs="Times New Roman"/>
          <w:b/>
          <w:sz w:val="28"/>
          <w:szCs w:val="28"/>
          <w:u w:val="single"/>
        </w:rPr>
        <w:t>Ученики:</w:t>
      </w:r>
    </w:p>
    <w:p w:rsidR="00DF6E1C" w:rsidRPr="00F54DE6" w:rsidRDefault="00DF6E1C" w:rsidP="00BF0819">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w:t>
      </w:r>
      <w:r w:rsidR="00A064E8">
        <w:rPr>
          <w:rFonts w:ascii="Times New Roman" w:hAnsi="Times New Roman" w:cs="Times New Roman"/>
          <w:sz w:val="28"/>
          <w:szCs w:val="28"/>
        </w:rPr>
        <w:t xml:space="preserve"> а</w:t>
      </w:r>
      <w:r w:rsidR="000D6C8F" w:rsidRPr="00F54DE6">
        <w:rPr>
          <w:rFonts w:ascii="Times New Roman" w:hAnsi="Times New Roman" w:cs="Times New Roman"/>
          <w:sz w:val="28"/>
          <w:szCs w:val="28"/>
        </w:rPr>
        <w:t>ккуратно наливать растворы над подносом,</w:t>
      </w:r>
    </w:p>
    <w:p w:rsidR="00DF6E1C" w:rsidRPr="00F54DE6" w:rsidRDefault="00DF6E1C" w:rsidP="00F54DE6">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w:t>
      </w:r>
      <w:r w:rsidR="000D6C8F" w:rsidRPr="00F54DE6">
        <w:rPr>
          <w:rFonts w:ascii="Times New Roman" w:hAnsi="Times New Roman" w:cs="Times New Roman"/>
          <w:sz w:val="28"/>
          <w:szCs w:val="28"/>
        </w:rPr>
        <w:t xml:space="preserve"> последнюю каплю в пробирку,</w:t>
      </w:r>
    </w:p>
    <w:p w:rsidR="00DF6E1C" w:rsidRPr="00F54DE6" w:rsidRDefault="00DF6E1C" w:rsidP="00F54DE6">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w:t>
      </w:r>
      <w:r w:rsidR="000D6C8F" w:rsidRPr="00F54DE6">
        <w:rPr>
          <w:rFonts w:ascii="Times New Roman" w:hAnsi="Times New Roman" w:cs="Times New Roman"/>
          <w:sz w:val="28"/>
          <w:szCs w:val="28"/>
        </w:rPr>
        <w:t xml:space="preserve"> закрывать склянки после использования вещества,</w:t>
      </w:r>
    </w:p>
    <w:p w:rsidR="00DF6E1C" w:rsidRPr="00F54DE6" w:rsidRDefault="00DF6E1C" w:rsidP="00F54DE6">
      <w:pPr>
        <w:tabs>
          <w:tab w:val="num" w:pos="0"/>
        </w:tabs>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w:t>
      </w:r>
      <w:r w:rsidR="000D6C8F" w:rsidRPr="00F54DE6">
        <w:rPr>
          <w:rFonts w:ascii="Times New Roman" w:hAnsi="Times New Roman" w:cs="Times New Roman"/>
          <w:sz w:val="28"/>
          <w:szCs w:val="28"/>
        </w:rPr>
        <w:t xml:space="preserve"> излишки растворов не выливать обратно в склянку, а в специальный сосуд.     </w:t>
      </w:r>
    </w:p>
    <w:p w:rsidR="000D6C8F" w:rsidRPr="00F54DE6" w:rsidRDefault="000D6C8F"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МОЛОДЦЫ!</w:t>
      </w:r>
    </w:p>
    <w:p w:rsidR="0034056B" w:rsidRDefault="0034056B" w:rsidP="00F54DE6">
      <w:pPr>
        <w:tabs>
          <w:tab w:val="num" w:pos="0"/>
        </w:tabs>
        <w:spacing w:line="240" w:lineRule="auto"/>
        <w:jc w:val="both"/>
        <w:rPr>
          <w:rFonts w:ascii="Times New Roman" w:hAnsi="Times New Roman" w:cs="Times New Roman"/>
          <w:b/>
          <w:sz w:val="28"/>
          <w:szCs w:val="28"/>
          <w:u w:val="single"/>
        </w:rPr>
      </w:pPr>
    </w:p>
    <w:p w:rsidR="0034056B" w:rsidRDefault="0034056B" w:rsidP="00F54DE6">
      <w:pPr>
        <w:tabs>
          <w:tab w:val="num" w:pos="0"/>
        </w:tabs>
        <w:spacing w:line="240" w:lineRule="auto"/>
        <w:jc w:val="both"/>
        <w:rPr>
          <w:rFonts w:ascii="Times New Roman" w:hAnsi="Times New Roman" w:cs="Times New Roman"/>
          <w:b/>
          <w:sz w:val="28"/>
          <w:szCs w:val="28"/>
          <w:u w:val="single"/>
        </w:rPr>
      </w:pPr>
    </w:p>
    <w:p w:rsidR="000D6C8F" w:rsidRPr="00F54DE6" w:rsidRDefault="009E3E57"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Учитель:</w:t>
      </w:r>
      <w:r w:rsidR="00F54DE6">
        <w:rPr>
          <w:rFonts w:ascii="Times New Roman" w:hAnsi="Times New Roman" w:cs="Times New Roman"/>
          <w:b/>
          <w:sz w:val="28"/>
          <w:szCs w:val="28"/>
          <w:u w:val="single"/>
        </w:rPr>
        <w:t xml:space="preserve"> </w:t>
      </w:r>
      <w:r w:rsidR="00DF6E1C" w:rsidRPr="00F54DE6">
        <w:rPr>
          <w:rFonts w:ascii="Times New Roman" w:hAnsi="Times New Roman" w:cs="Times New Roman"/>
          <w:sz w:val="28"/>
          <w:szCs w:val="28"/>
        </w:rPr>
        <w:t xml:space="preserve">Вы сказали, что железо в соединениях может проявлять степень окисления +2 и +3. </w:t>
      </w:r>
      <w:r w:rsidR="000D6C8F" w:rsidRPr="00F54DE6">
        <w:rPr>
          <w:rFonts w:ascii="Times New Roman" w:hAnsi="Times New Roman" w:cs="Times New Roman"/>
          <w:sz w:val="28"/>
          <w:szCs w:val="28"/>
        </w:rPr>
        <w:t>Так как, соединения железа (</w:t>
      </w:r>
      <w:r w:rsidR="000D6C8F" w:rsidRPr="00F54DE6">
        <w:rPr>
          <w:rFonts w:ascii="Times New Roman" w:hAnsi="Times New Roman" w:cs="Times New Roman"/>
          <w:sz w:val="28"/>
          <w:szCs w:val="28"/>
          <w:lang w:val="en-US"/>
        </w:rPr>
        <w:t>II</w:t>
      </w:r>
      <w:r w:rsidR="000D6C8F" w:rsidRPr="00F54DE6">
        <w:rPr>
          <w:rFonts w:ascii="Times New Roman" w:hAnsi="Times New Roman" w:cs="Times New Roman"/>
          <w:sz w:val="28"/>
          <w:szCs w:val="28"/>
        </w:rPr>
        <w:t>) не устойчивы  по сравнению с  соединениями  железа (</w:t>
      </w:r>
      <w:r w:rsidR="000D6C8F" w:rsidRPr="00F54DE6">
        <w:rPr>
          <w:rFonts w:ascii="Times New Roman" w:hAnsi="Times New Roman" w:cs="Times New Roman"/>
          <w:sz w:val="28"/>
          <w:szCs w:val="28"/>
          <w:lang w:val="en-US"/>
        </w:rPr>
        <w:t>III</w:t>
      </w:r>
      <w:r w:rsidR="000D6C8F" w:rsidRPr="00F54DE6">
        <w:rPr>
          <w:rFonts w:ascii="Times New Roman" w:hAnsi="Times New Roman" w:cs="Times New Roman"/>
          <w:sz w:val="28"/>
          <w:szCs w:val="28"/>
        </w:rPr>
        <w:t xml:space="preserve">), поэтому опыты могут  не всегда  закончиться с правильным ожидаемым результатом, если  по </w:t>
      </w:r>
      <w:proofErr w:type="gramStart"/>
      <w:r w:rsidR="000D6C8F" w:rsidRPr="00F54DE6">
        <w:rPr>
          <w:rFonts w:ascii="Times New Roman" w:hAnsi="Times New Roman" w:cs="Times New Roman"/>
          <w:sz w:val="28"/>
          <w:szCs w:val="28"/>
        </w:rPr>
        <w:t>какой</w:t>
      </w:r>
      <w:proofErr w:type="gramEnd"/>
      <w:r w:rsidR="000D6C8F" w:rsidRPr="00F54DE6">
        <w:rPr>
          <w:rFonts w:ascii="Times New Roman" w:hAnsi="Times New Roman" w:cs="Times New Roman"/>
          <w:sz w:val="28"/>
          <w:szCs w:val="28"/>
        </w:rPr>
        <w:t xml:space="preserve"> либо причине будут нарушены условия течения реакции.</w:t>
      </w:r>
      <w:r w:rsidR="008F32B9" w:rsidRPr="00F54DE6">
        <w:rPr>
          <w:rFonts w:ascii="Times New Roman" w:hAnsi="Times New Roman" w:cs="Times New Roman"/>
          <w:sz w:val="28"/>
          <w:szCs w:val="28"/>
        </w:rPr>
        <w:t xml:space="preserve"> Поэтому я предлагаю вам посмотрет</w:t>
      </w:r>
      <w:r w:rsidR="00DF6E1C" w:rsidRPr="00F54DE6">
        <w:rPr>
          <w:rFonts w:ascii="Times New Roman" w:hAnsi="Times New Roman" w:cs="Times New Roman"/>
          <w:sz w:val="28"/>
          <w:szCs w:val="28"/>
        </w:rPr>
        <w:t xml:space="preserve">ь </w:t>
      </w:r>
      <w:proofErr w:type="spellStart"/>
      <w:r w:rsidR="00DF6E1C" w:rsidRPr="00F54DE6">
        <w:rPr>
          <w:rFonts w:ascii="Times New Roman" w:hAnsi="Times New Roman" w:cs="Times New Roman"/>
          <w:sz w:val="28"/>
          <w:szCs w:val="28"/>
        </w:rPr>
        <w:t>видеоопыт</w:t>
      </w:r>
      <w:proofErr w:type="spellEnd"/>
      <w:r w:rsidR="00DF6E1C" w:rsidRPr="00F54DE6">
        <w:rPr>
          <w:rFonts w:ascii="Times New Roman" w:hAnsi="Times New Roman" w:cs="Times New Roman"/>
          <w:sz w:val="28"/>
          <w:szCs w:val="28"/>
        </w:rPr>
        <w:t xml:space="preserve"> получения </w:t>
      </w:r>
      <w:proofErr w:type="spellStart"/>
      <w:r w:rsidR="00DF6E1C" w:rsidRPr="00F54DE6">
        <w:rPr>
          <w:rFonts w:ascii="Times New Roman" w:hAnsi="Times New Roman" w:cs="Times New Roman"/>
          <w:sz w:val="28"/>
          <w:szCs w:val="28"/>
        </w:rPr>
        <w:t>гидроксидов</w:t>
      </w:r>
      <w:proofErr w:type="spellEnd"/>
      <w:r w:rsidR="00DF6E1C" w:rsidRPr="00F54DE6">
        <w:rPr>
          <w:rFonts w:ascii="Times New Roman" w:hAnsi="Times New Roman" w:cs="Times New Roman"/>
          <w:sz w:val="28"/>
          <w:szCs w:val="28"/>
        </w:rPr>
        <w:t xml:space="preserve"> </w:t>
      </w:r>
      <w:r w:rsidR="008F32B9" w:rsidRPr="00F54DE6">
        <w:rPr>
          <w:rFonts w:ascii="Times New Roman" w:hAnsi="Times New Roman" w:cs="Times New Roman"/>
          <w:sz w:val="28"/>
          <w:szCs w:val="28"/>
        </w:rPr>
        <w:t xml:space="preserve"> железа (</w:t>
      </w:r>
      <w:r w:rsidR="008F32B9" w:rsidRPr="00F54DE6">
        <w:rPr>
          <w:rFonts w:ascii="Times New Roman" w:hAnsi="Times New Roman" w:cs="Times New Roman"/>
          <w:sz w:val="28"/>
          <w:szCs w:val="28"/>
          <w:lang w:val="en-US"/>
        </w:rPr>
        <w:t>II</w:t>
      </w:r>
      <w:r w:rsidR="00DF6E1C" w:rsidRPr="00F54DE6">
        <w:rPr>
          <w:rFonts w:ascii="Times New Roman" w:hAnsi="Times New Roman" w:cs="Times New Roman"/>
          <w:sz w:val="28"/>
          <w:szCs w:val="28"/>
        </w:rPr>
        <w:t xml:space="preserve">) и </w:t>
      </w:r>
      <w:r w:rsidR="008F32B9" w:rsidRPr="00F54DE6">
        <w:rPr>
          <w:rFonts w:ascii="Times New Roman" w:hAnsi="Times New Roman" w:cs="Times New Roman"/>
          <w:sz w:val="28"/>
          <w:szCs w:val="28"/>
        </w:rPr>
        <w:t xml:space="preserve"> железа(</w:t>
      </w:r>
      <w:r w:rsidR="008F32B9" w:rsidRPr="00F54DE6">
        <w:rPr>
          <w:rFonts w:ascii="Times New Roman" w:hAnsi="Times New Roman" w:cs="Times New Roman"/>
          <w:sz w:val="28"/>
          <w:szCs w:val="28"/>
          <w:lang w:val="en-US"/>
        </w:rPr>
        <w:t>III</w:t>
      </w:r>
      <w:r w:rsidR="008F32B9" w:rsidRPr="00F54DE6">
        <w:rPr>
          <w:rFonts w:ascii="Times New Roman" w:hAnsi="Times New Roman" w:cs="Times New Roman"/>
          <w:sz w:val="28"/>
          <w:szCs w:val="28"/>
        </w:rPr>
        <w:t>)</w:t>
      </w:r>
      <w:r w:rsidR="00DF6E1C" w:rsidRPr="00F54DE6">
        <w:rPr>
          <w:rFonts w:ascii="Times New Roman" w:hAnsi="Times New Roman" w:cs="Times New Roman"/>
          <w:sz w:val="28"/>
          <w:szCs w:val="28"/>
        </w:rPr>
        <w:t xml:space="preserve"> и изучения их свойств</w:t>
      </w:r>
      <w:r w:rsidR="008F32B9" w:rsidRPr="00F54DE6">
        <w:rPr>
          <w:rFonts w:ascii="Times New Roman" w:hAnsi="Times New Roman" w:cs="Times New Roman"/>
          <w:sz w:val="28"/>
          <w:szCs w:val="28"/>
        </w:rPr>
        <w:t>.</w:t>
      </w:r>
      <w:r w:rsidR="000833AF" w:rsidRPr="00F54DE6">
        <w:rPr>
          <w:rFonts w:ascii="Times New Roman" w:hAnsi="Times New Roman" w:cs="Times New Roman"/>
          <w:sz w:val="28"/>
          <w:szCs w:val="28"/>
        </w:rPr>
        <w:t xml:space="preserve"> Результаты оформи</w:t>
      </w:r>
      <w:r w:rsidR="00BB477C" w:rsidRPr="00F54DE6">
        <w:rPr>
          <w:rFonts w:ascii="Times New Roman" w:hAnsi="Times New Roman" w:cs="Times New Roman"/>
          <w:sz w:val="28"/>
          <w:szCs w:val="28"/>
        </w:rPr>
        <w:t>м в инструктивной карте.</w:t>
      </w:r>
    </w:p>
    <w:p w:rsidR="008F32B9" w:rsidRPr="00F54DE6" w:rsidRDefault="008F32B9" w:rsidP="00F54DE6">
      <w:pPr>
        <w:tabs>
          <w:tab w:val="num" w:pos="0"/>
        </w:tabs>
        <w:spacing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ВИДЕООПЫТ</w:t>
      </w:r>
      <w:r w:rsidR="00DF6E1C" w:rsidRPr="00F54DE6">
        <w:rPr>
          <w:rFonts w:ascii="Times New Roman" w:hAnsi="Times New Roman" w:cs="Times New Roman"/>
          <w:b/>
          <w:sz w:val="28"/>
          <w:szCs w:val="28"/>
        </w:rPr>
        <w:t xml:space="preserve"> (ролик)</w:t>
      </w:r>
    </w:p>
    <w:p w:rsidR="00DF6E1C" w:rsidRPr="00F54DE6" w:rsidRDefault="00A064E8" w:rsidP="00F54DE6">
      <w:pPr>
        <w:tabs>
          <w:tab w:val="num" w:pos="0"/>
        </w:tabs>
        <w:spacing w:line="240" w:lineRule="auto"/>
        <w:jc w:val="both"/>
        <w:rPr>
          <w:rFonts w:ascii="Times New Roman" w:hAnsi="Times New Roman" w:cs="Times New Roman"/>
          <w:sz w:val="28"/>
          <w:szCs w:val="28"/>
        </w:rPr>
      </w:pPr>
      <w:r>
        <w:rPr>
          <w:rFonts w:ascii="Times New Roman" w:hAnsi="Times New Roman" w:cs="Times New Roman"/>
          <w:sz w:val="28"/>
          <w:szCs w:val="28"/>
        </w:rPr>
        <w:t>Получение</w:t>
      </w:r>
      <w:r w:rsidR="00DF6E1C" w:rsidRPr="00F54DE6">
        <w:rPr>
          <w:rFonts w:ascii="Times New Roman" w:hAnsi="Times New Roman" w:cs="Times New Roman"/>
          <w:sz w:val="28"/>
          <w:szCs w:val="28"/>
        </w:rPr>
        <w:t xml:space="preserve"> </w:t>
      </w:r>
      <w:proofErr w:type="spellStart"/>
      <w:r w:rsidR="00DF6E1C" w:rsidRPr="00F54DE6">
        <w:rPr>
          <w:rFonts w:ascii="Times New Roman" w:hAnsi="Times New Roman" w:cs="Times New Roman"/>
          <w:sz w:val="28"/>
          <w:szCs w:val="28"/>
        </w:rPr>
        <w:t>гидроксида</w:t>
      </w:r>
      <w:proofErr w:type="spellEnd"/>
      <w:r w:rsidR="00DF6E1C" w:rsidRPr="00F54DE6">
        <w:rPr>
          <w:rFonts w:ascii="Times New Roman" w:hAnsi="Times New Roman" w:cs="Times New Roman"/>
          <w:sz w:val="28"/>
          <w:szCs w:val="28"/>
        </w:rPr>
        <w:t xml:space="preserve">  железа (</w:t>
      </w:r>
      <w:r w:rsidR="00DF6E1C" w:rsidRPr="00F54DE6">
        <w:rPr>
          <w:rFonts w:ascii="Times New Roman" w:hAnsi="Times New Roman" w:cs="Times New Roman"/>
          <w:sz w:val="28"/>
          <w:szCs w:val="28"/>
          <w:lang w:val="en-US"/>
        </w:rPr>
        <w:t>II</w:t>
      </w:r>
      <w:r w:rsidR="00DF6E1C" w:rsidRPr="00F54DE6">
        <w:rPr>
          <w:rFonts w:ascii="Times New Roman" w:hAnsi="Times New Roman" w:cs="Times New Roman"/>
          <w:sz w:val="28"/>
          <w:szCs w:val="28"/>
        </w:rPr>
        <w:t xml:space="preserve">). </w:t>
      </w:r>
      <w:r w:rsidR="009E3E57" w:rsidRPr="00F54DE6">
        <w:rPr>
          <w:rFonts w:ascii="Times New Roman" w:hAnsi="Times New Roman" w:cs="Times New Roman"/>
          <w:sz w:val="28"/>
          <w:szCs w:val="28"/>
        </w:rPr>
        <w:t xml:space="preserve"> Заполните графу, </w:t>
      </w:r>
      <w:r w:rsidR="00BB477C" w:rsidRPr="00F54DE6">
        <w:rPr>
          <w:rFonts w:ascii="Times New Roman" w:hAnsi="Times New Roman" w:cs="Times New Roman"/>
          <w:sz w:val="28"/>
          <w:szCs w:val="28"/>
        </w:rPr>
        <w:t xml:space="preserve"> что наблюдали</w:t>
      </w:r>
      <w:r w:rsidR="009E3E57" w:rsidRPr="00F54DE6">
        <w:rPr>
          <w:rFonts w:ascii="Times New Roman" w:hAnsi="Times New Roman" w:cs="Times New Roman"/>
          <w:sz w:val="28"/>
          <w:szCs w:val="28"/>
        </w:rPr>
        <w:t>?</w:t>
      </w:r>
      <w:r w:rsidR="000833AF" w:rsidRPr="00F54DE6">
        <w:rPr>
          <w:rFonts w:ascii="Times New Roman" w:hAnsi="Times New Roman" w:cs="Times New Roman"/>
          <w:sz w:val="28"/>
          <w:szCs w:val="28"/>
        </w:rPr>
        <w:t xml:space="preserve"> Не забудьте указать </w:t>
      </w:r>
      <w:r w:rsidR="00BB477C" w:rsidRPr="00F54DE6">
        <w:rPr>
          <w:rFonts w:ascii="Times New Roman" w:hAnsi="Times New Roman" w:cs="Times New Roman"/>
          <w:sz w:val="28"/>
          <w:szCs w:val="28"/>
        </w:rPr>
        <w:t xml:space="preserve"> характер гидроксида.</w:t>
      </w:r>
    </w:p>
    <w:p w:rsidR="009E3E57" w:rsidRPr="00F54DE6" w:rsidRDefault="00A064E8" w:rsidP="00F54DE6">
      <w:pPr>
        <w:tabs>
          <w:tab w:val="num" w:pos="0"/>
        </w:tabs>
        <w:spacing w:line="240" w:lineRule="auto"/>
        <w:jc w:val="both"/>
        <w:rPr>
          <w:rFonts w:ascii="Times New Roman" w:hAnsi="Times New Roman" w:cs="Times New Roman"/>
          <w:b/>
          <w:sz w:val="28"/>
          <w:szCs w:val="28"/>
        </w:rPr>
      </w:pPr>
      <w:r>
        <w:rPr>
          <w:rFonts w:ascii="Times New Roman" w:hAnsi="Times New Roman" w:cs="Times New Roman"/>
          <w:sz w:val="28"/>
          <w:szCs w:val="28"/>
        </w:rPr>
        <w:t>Получение</w:t>
      </w:r>
      <w:r w:rsidR="009E3E57" w:rsidRPr="00F54DE6">
        <w:rPr>
          <w:rFonts w:ascii="Times New Roman" w:hAnsi="Times New Roman" w:cs="Times New Roman"/>
          <w:sz w:val="28"/>
          <w:szCs w:val="28"/>
        </w:rPr>
        <w:t xml:space="preserve"> </w:t>
      </w:r>
      <w:proofErr w:type="spellStart"/>
      <w:r w:rsidR="009E3E57" w:rsidRPr="00F54DE6">
        <w:rPr>
          <w:rFonts w:ascii="Times New Roman" w:hAnsi="Times New Roman" w:cs="Times New Roman"/>
          <w:sz w:val="28"/>
          <w:szCs w:val="28"/>
        </w:rPr>
        <w:t>гидроксида</w:t>
      </w:r>
      <w:proofErr w:type="spellEnd"/>
      <w:r w:rsidR="009E3E57" w:rsidRPr="00F54DE6">
        <w:rPr>
          <w:rFonts w:ascii="Times New Roman" w:hAnsi="Times New Roman" w:cs="Times New Roman"/>
          <w:sz w:val="28"/>
          <w:szCs w:val="28"/>
        </w:rPr>
        <w:t xml:space="preserve">  железа (</w:t>
      </w:r>
      <w:r w:rsidR="009E3E57" w:rsidRPr="00F54DE6">
        <w:rPr>
          <w:rFonts w:ascii="Times New Roman" w:hAnsi="Times New Roman" w:cs="Times New Roman"/>
          <w:sz w:val="28"/>
          <w:szCs w:val="28"/>
          <w:lang w:val="en-US"/>
        </w:rPr>
        <w:t>III</w:t>
      </w:r>
      <w:r w:rsidR="009E3E57" w:rsidRPr="00F54DE6">
        <w:rPr>
          <w:rFonts w:ascii="Times New Roman" w:hAnsi="Times New Roman" w:cs="Times New Roman"/>
          <w:sz w:val="28"/>
          <w:szCs w:val="28"/>
        </w:rPr>
        <w:t xml:space="preserve">).  </w:t>
      </w:r>
      <w:r w:rsidR="00BB477C" w:rsidRPr="00F54DE6">
        <w:rPr>
          <w:rFonts w:ascii="Times New Roman" w:hAnsi="Times New Roman" w:cs="Times New Roman"/>
          <w:sz w:val="28"/>
          <w:szCs w:val="28"/>
        </w:rPr>
        <w:t>Заполните графу,  что наблюдали</w:t>
      </w:r>
      <w:r w:rsidR="009E3E57" w:rsidRPr="00F54DE6">
        <w:rPr>
          <w:rFonts w:ascii="Times New Roman" w:hAnsi="Times New Roman" w:cs="Times New Roman"/>
          <w:sz w:val="28"/>
          <w:szCs w:val="28"/>
        </w:rPr>
        <w:t>?</w:t>
      </w:r>
      <w:r w:rsidR="00BB477C" w:rsidRPr="00F54DE6">
        <w:rPr>
          <w:rFonts w:ascii="Times New Roman" w:hAnsi="Times New Roman" w:cs="Times New Roman"/>
          <w:sz w:val="28"/>
          <w:szCs w:val="28"/>
        </w:rPr>
        <w:t xml:space="preserve"> Укажите характер гидроксида.</w:t>
      </w:r>
    </w:p>
    <w:p w:rsidR="009E3E57" w:rsidRPr="00F54DE6" w:rsidRDefault="00BB477C"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Продолжаем  работать </w:t>
      </w:r>
      <w:r w:rsidR="009E3E57" w:rsidRPr="00F54DE6">
        <w:rPr>
          <w:rFonts w:ascii="Times New Roman" w:hAnsi="Times New Roman" w:cs="Times New Roman"/>
          <w:sz w:val="28"/>
          <w:szCs w:val="28"/>
        </w:rPr>
        <w:t xml:space="preserve"> в инструктивной карте</w:t>
      </w:r>
      <w:r w:rsidR="008F32B9" w:rsidRPr="00F54DE6">
        <w:rPr>
          <w:rFonts w:ascii="Times New Roman" w:hAnsi="Times New Roman" w:cs="Times New Roman"/>
          <w:sz w:val="28"/>
          <w:szCs w:val="28"/>
        </w:rPr>
        <w:t>.</w:t>
      </w:r>
      <w:r w:rsidR="009E3E57" w:rsidRPr="00F54DE6">
        <w:rPr>
          <w:rFonts w:ascii="Times New Roman" w:hAnsi="Times New Roman" w:cs="Times New Roman"/>
          <w:sz w:val="28"/>
          <w:szCs w:val="28"/>
        </w:rPr>
        <w:t xml:space="preserve"> Выполняем задания согласно алгоритму.</w:t>
      </w:r>
      <w:r w:rsidR="00A064E8">
        <w:rPr>
          <w:rFonts w:ascii="Times New Roman" w:hAnsi="Times New Roman" w:cs="Times New Roman"/>
          <w:sz w:val="28"/>
          <w:szCs w:val="28"/>
        </w:rPr>
        <w:t xml:space="preserve">  </w:t>
      </w:r>
    </w:p>
    <w:p w:rsidR="00FE58C4" w:rsidRPr="00F54DE6" w:rsidRDefault="00FE58C4"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Учитель:</w:t>
      </w:r>
      <w:r w:rsidR="00F54DE6">
        <w:rPr>
          <w:rFonts w:ascii="Times New Roman" w:hAnsi="Times New Roman" w:cs="Times New Roman"/>
          <w:b/>
          <w:sz w:val="28"/>
          <w:szCs w:val="28"/>
          <w:u w:val="single"/>
        </w:rPr>
        <w:t xml:space="preserve"> </w:t>
      </w:r>
      <w:r w:rsidRPr="00F54DE6">
        <w:rPr>
          <w:rFonts w:ascii="Times New Roman" w:hAnsi="Times New Roman" w:cs="Times New Roman"/>
          <w:sz w:val="28"/>
          <w:szCs w:val="28"/>
        </w:rPr>
        <w:t>А теперь познакомимся с качественными реакциями на ионы железа (</w:t>
      </w:r>
      <w:r w:rsidRPr="00F54DE6">
        <w:rPr>
          <w:rFonts w:ascii="Times New Roman" w:hAnsi="Times New Roman" w:cs="Times New Roman"/>
          <w:sz w:val="28"/>
          <w:szCs w:val="28"/>
          <w:lang w:val="en-US"/>
        </w:rPr>
        <w:t>II</w:t>
      </w:r>
      <w:r w:rsidRPr="00F54DE6">
        <w:rPr>
          <w:rFonts w:ascii="Times New Roman" w:hAnsi="Times New Roman" w:cs="Times New Roman"/>
          <w:sz w:val="28"/>
          <w:szCs w:val="28"/>
        </w:rPr>
        <w:t>) и (</w:t>
      </w:r>
      <w:r w:rsidRPr="00F54DE6">
        <w:rPr>
          <w:rFonts w:ascii="Times New Roman" w:hAnsi="Times New Roman" w:cs="Times New Roman"/>
          <w:sz w:val="28"/>
          <w:szCs w:val="28"/>
          <w:lang w:val="en-US"/>
        </w:rPr>
        <w:t>III</w:t>
      </w:r>
      <w:r w:rsidRPr="00F54DE6">
        <w:rPr>
          <w:rFonts w:ascii="Times New Roman" w:hAnsi="Times New Roman" w:cs="Times New Roman"/>
          <w:sz w:val="28"/>
          <w:szCs w:val="28"/>
        </w:rPr>
        <w:t>).</w:t>
      </w:r>
      <w:r w:rsidR="00F54DE6">
        <w:rPr>
          <w:rFonts w:ascii="Times New Roman" w:hAnsi="Times New Roman" w:cs="Times New Roman"/>
          <w:sz w:val="28"/>
          <w:szCs w:val="28"/>
        </w:rPr>
        <w:t xml:space="preserve">  </w:t>
      </w:r>
      <w:r w:rsidRPr="00F54DE6">
        <w:rPr>
          <w:rFonts w:ascii="Times New Roman" w:hAnsi="Times New Roman" w:cs="Times New Roman"/>
          <w:sz w:val="28"/>
          <w:szCs w:val="28"/>
        </w:rPr>
        <w:t xml:space="preserve">Для этого нам необходимо провести лабораторные опыты. У вас на столах мини-лаборатория. Используя инструктивную карту, </w:t>
      </w:r>
      <w:r w:rsidR="009E3E57" w:rsidRPr="00F54DE6">
        <w:rPr>
          <w:rFonts w:ascii="Times New Roman" w:hAnsi="Times New Roman" w:cs="Times New Roman"/>
          <w:sz w:val="28"/>
          <w:szCs w:val="28"/>
        </w:rPr>
        <w:t>осуществите химическую  реакцию</w:t>
      </w:r>
      <w:r w:rsidR="00BF0819">
        <w:rPr>
          <w:rFonts w:ascii="Times New Roman" w:hAnsi="Times New Roman" w:cs="Times New Roman"/>
          <w:sz w:val="28"/>
          <w:szCs w:val="28"/>
        </w:rPr>
        <w:t xml:space="preserve"> (</w:t>
      </w:r>
      <w:r w:rsidR="00BF0819" w:rsidRPr="00BF0819">
        <w:rPr>
          <w:rFonts w:ascii="Times New Roman" w:hAnsi="Times New Roman" w:cs="Times New Roman"/>
          <w:b/>
          <w:sz w:val="28"/>
          <w:szCs w:val="28"/>
        </w:rPr>
        <w:t>приложение №1</w:t>
      </w:r>
      <w:r w:rsidR="00BF0819">
        <w:rPr>
          <w:rFonts w:ascii="Times New Roman" w:hAnsi="Times New Roman" w:cs="Times New Roman"/>
          <w:sz w:val="28"/>
          <w:szCs w:val="28"/>
        </w:rPr>
        <w:t>)</w:t>
      </w:r>
      <w:r w:rsidR="00ED7F8E" w:rsidRPr="00F54DE6">
        <w:rPr>
          <w:rFonts w:ascii="Times New Roman" w:hAnsi="Times New Roman" w:cs="Times New Roman"/>
          <w:sz w:val="28"/>
          <w:szCs w:val="28"/>
        </w:rPr>
        <w:t>.</w:t>
      </w:r>
    </w:p>
    <w:p w:rsidR="00F17B6F" w:rsidRPr="00F54DE6" w:rsidRDefault="00ED7F8E" w:rsidP="00F54DE6">
      <w:pPr>
        <w:spacing w:after="0" w:line="240" w:lineRule="auto"/>
        <w:ind w:left="360" w:hanging="360"/>
        <w:jc w:val="both"/>
        <w:rPr>
          <w:rFonts w:ascii="Times New Roman" w:hAnsi="Times New Roman" w:cs="Times New Roman"/>
          <w:sz w:val="28"/>
          <w:szCs w:val="28"/>
        </w:rPr>
      </w:pPr>
      <w:r w:rsidRPr="00A064E8">
        <w:rPr>
          <w:rFonts w:ascii="Times New Roman" w:hAnsi="Times New Roman" w:cs="Times New Roman"/>
          <w:b/>
          <w:sz w:val="28"/>
          <w:szCs w:val="28"/>
          <w:u w:val="single"/>
        </w:rPr>
        <w:t>Учитель:</w:t>
      </w:r>
      <w:r w:rsidRPr="00F54DE6">
        <w:rPr>
          <w:rFonts w:ascii="Times New Roman" w:hAnsi="Times New Roman" w:cs="Times New Roman"/>
          <w:sz w:val="28"/>
          <w:szCs w:val="28"/>
        </w:rPr>
        <w:t xml:space="preserve">   делает пояснения  по ходу выполнения опытов</w:t>
      </w:r>
      <w:r w:rsidR="009E3E57" w:rsidRPr="00F54DE6">
        <w:rPr>
          <w:rFonts w:ascii="Times New Roman" w:hAnsi="Times New Roman" w:cs="Times New Roman"/>
          <w:sz w:val="28"/>
          <w:szCs w:val="28"/>
        </w:rPr>
        <w:t xml:space="preserve">. </w:t>
      </w:r>
      <w:r w:rsidR="00FE58C4" w:rsidRPr="00F54DE6">
        <w:rPr>
          <w:rFonts w:ascii="Times New Roman" w:hAnsi="Times New Roman" w:cs="Times New Roman"/>
          <w:sz w:val="28"/>
          <w:szCs w:val="28"/>
        </w:rPr>
        <w:t>Качественной реакцией на ион железа (</w:t>
      </w:r>
      <w:r w:rsidR="00FE58C4" w:rsidRPr="00F54DE6">
        <w:rPr>
          <w:rFonts w:ascii="Times New Roman" w:hAnsi="Times New Roman" w:cs="Times New Roman"/>
          <w:sz w:val="28"/>
          <w:szCs w:val="28"/>
          <w:lang w:val="en-US"/>
        </w:rPr>
        <w:t>II</w:t>
      </w:r>
      <w:r w:rsidR="00FE58C4" w:rsidRPr="00F54DE6">
        <w:rPr>
          <w:rFonts w:ascii="Times New Roman" w:hAnsi="Times New Roman" w:cs="Times New Roman"/>
          <w:sz w:val="28"/>
          <w:szCs w:val="28"/>
        </w:rPr>
        <w:t>) является взаимодействие с красной кровяной солью. Наливаем в стакан раствор сульфата железа (</w:t>
      </w:r>
      <w:r w:rsidR="00FE58C4" w:rsidRPr="00F54DE6">
        <w:rPr>
          <w:rFonts w:ascii="Times New Roman" w:hAnsi="Times New Roman" w:cs="Times New Roman"/>
          <w:sz w:val="28"/>
          <w:szCs w:val="28"/>
          <w:lang w:val="en-US"/>
        </w:rPr>
        <w:t>II</w:t>
      </w:r>
      <w:r w:rsidR="00FE58C4" w:rsidRPr="00F54DE6">
        <w:rPr>
          <w:rFonts w:ascii="Times New Roman" w:hAnsi="Times New Roman" w:cs="Times New Roman"/>
          <w:sz w:val="28"/>
          <w:szCs w:val="28"/>
        </w:rPr>
        <w:t xml:space="preserve">) и добавляем раствор красной кровяной соли. Образуется зелено - синий осадок.  Это краситель </w:t>
      </w:r>
      <w:proofErr w:type="spellStart"/>
      <w:r w:rsidR="00FE58C4" w:rsidRPr="00F54DE6">
        <w:rPr>
          <w:rFonts w:ascii="Times New Roman" w:hAnsi="Times New Roman" w:cs="Times New Roman"/>
          <w:sz w:val="28"/>
          <w:szCs w:val="28"/>
        </w:rPr>
        <w:t>турнбулева</w:t>
      </w:r>
      <w:proofErr w:type="spellEnd"/>
      <w:r w:rsidR="00FE58C4" w:rsidRPr="00F54DE6">
        <w:rPr>
          <w:rFonts w:ascii="Times New Roman" w:hAnsi="Times New Roman" w:cs="Times New Roman"/>
          <w:sz w:val="28"/>
          <w:szCs w:val="28"/>
        </w:rPr>
        <w:t xml:space="preserve"> синь.</w:t>
      </w:r>
    </w:p>
    <w:p w:rsidR="0034056B" w:rsidRDefault="0034056B" w:rsidP="00F54DE6">
      <w:pPr>
        <w:spacing w:after="150" w:line="240" w:lineRule="auto"/>
        <w:jc w:val="both"/>
        <w:rPr>
          <w:rFonts w:ascii="Times New Roman" w:eastAsia="Times New Roman" w:hAnsi="Times New Roman" w:cs="Times New Roman"/>
          <w:b/>
          <w:sz w:val="28"/>
          <w:szCs w:val="28"/>
          <w:u w:val="single"/>
          <w:lang w:eastAsia="ru-RU"/>
        </w:rPr>
      </w:pPr>
    </w:p>
    <w:p w:rsidR="009960D5" w:rsidRPr="00F54DE6" w:rsidRDefault="00F17B6F" w:rsidP="00F54DE6">
      <w:pPr>
        <w:spacing w:after="150" w:line="240" w:lineRule="auto"/>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sz w:val="28"/>
          <w:szCs w:val="28"/>
          <w:u w:val="single"/>
          <w:lang w:eastAsia="ru-RU"/>
        </w:rPr>
        <w:t>слайд  № 4</w:t>
      </w:r>
      <w:r w:rsidR="00F54DE6">
        <w:rPr>
          <w:rFonts w:ascii="Times New Roman" w:eastAsia="Times New Roman" w:hAnsi="Times New Roman" w:cs="Times New Roman"/>
          <w:b/>
          <w:sz w:val="28"/>
          <w:szCs w:val="28"/>
          <w:u w:val="single"/>
          <w:lang w:eastAsia="ru-RU"/>
        </w:rPr>
        <w:t xml:space="preserve">    </w:t>
      </w:r>
      <w:r w:rsidR="00BB477C" w:rsidRPr="00F54DE6">
        <w:rPr>
          <w:rFonts w:ascii="Times New Roman" w:hAnsi="Times New Roman" w:cs="Times New Roman"/>
          <w:sz w:val="28"/>
          <w:szCs w:val="28"/>
          <w:u w:val="single"/>
        </w:rPr>
        <w:t xml:space="preserve">Что </w:t>
      </w:r>
      <w:proofErr w:type="gramStart"/>
      <w:r w:rsidR="00BB477C" w:rsidRPr="00F54DE6">
        <w:rPr>
          <w:rFonts w:ascii="Times New Roman" w:hAnsi="Times New Roman" w:cs="Times New Roman"/>
          <w:sz w:val="28"/>
          <w:szCs w:val="28"/>
          <w:u w:val="single"/>
        </w:rPr>
        <w:t>наблюдали</w:t>
      </w:r>
      <w:proofErr w:type="gramEnd"/>
      <w:r w:rsidR="00BB477C" w:rsidRPr="00F54DE6">
        <w:rPr>
          <w:rFonts w:ascii="Times New Roman" w:hAnsi="Times New Roman" w:cs="Times New Roman"/>
          <w:sz w:val="28"/>
          <w:szCs w:val="28"/>
          <w:u w:val="single"/>
        </w:rPr>
        <w:t xml:space="preserve"> отметим в инструктивной карте.</w:t>
      </w:r>
    </w:p>
    <w:p w:rsidR="00DC3E22" w:rsidRPr="00BF0819" w:rsidRDefault="00BB477C"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 xml:space="preserve">Качественной </w:t>
      </w:r>
      <w:r w:rsidR="00DC3E22" w:rsidRPr="00F54DE6">
        <w:rPr>
          <w:rFonts w:ascii="Times New Roman" w:eastAsia="Times New Roman" w:hAnsi="Times New Roman" w:cs="Times New Roman"/>
          <w:sz w:val="28"/>
          <w:szCs w:val="28"/>
          <w:lang w:eastAsia="ru-RU"/>
        </w:rPr>
        <w:t xml:space="preserve"> реакци</w:t>
      </w:r>
      <w:r w:rsidRPr="00F54DE6">
        <w:rPr>
          <w:rFonts w:ascii="Times New Roman" w:eastAsia="Times New Roman" w:hAnsi="Times New Roman" w:cs="Times New Roman"/>
          <w:sz w:val="28"/>
          <w:szCs w:val="28"/>
          <w:lang w:eastAsia="ru-RU"/>
        </w:rPr>
        <w:t>ей на ион Fe</w:t>
      </w:r>
      <w:r w:rsidRPr="00F54DE6">
        <w:rPr>
          <w:rFonts w:ascii="Times New Roman" w:eastAsia="Times New Roman" w:hAnsi="Times New Roman" w:cs="Times New Roman"/>
          <w:sz w:val="28"/>
          <w:szCs w:val="28"/>
          <w:vertAlign w:val="superscript"/>
          <w:lang w:eastAsia="ru-RU"/>
        </w:rPr>
        <w:t>3+</w:t>
      </w:r>
      <w:r w:rsidRPr="00F54DE6">
        <w:rPr>
          <w:rFonts w:ascii="Times New Roman" w:eastAsia="Times New Roman" w:hAnsi="Times New Roman" w:cs="Times New Roman"/>
          <w:sz w:val="28"/>
          <w:szCs w:val="28"/>
          <w:lang w:eastAsia="ru-RU"/>
        </w:rPr>
        <w:t xml:space="preserve">   может служить желтая кровяная соль K</w:t>
      </w:r>
      <w:r w:rsidRPr="00F54DE6">
        <w:rPr>
          <w:rFonts w:ascii="Times New Roman" w:eastAsia="Times New Roman" w:hAnsi="Times New Roman" w:cs="Times New Roman"/>
          <w:sz w:val="28"/>
          <w:szCs w:val="28"/>
          <w:vertAlign w:val="subscript"/>
          <w:lang w:eastAsia="ru-RU"/>
        </w:rPr>
        <w:t>4</w:t>
      </w:r>
      <w:r w:rsidRPr="00F54DE6">
        <w:rPr>
          <w:rFonts w:ascii="Times New Roman" w:eastAsia="Times New Roman" w:hAnsi="Times New Roman" w:cs="Times New Roman"/>
          <w:sz w:val="28"/>
          <w:szCs w:val="28"/>
          <w:lang w:eastAsia="ru-RU"/>
        </w:rPr>
        <w:t>[</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(CN)</w:t>
      </w:r>
      <w:r w:rsidRPr="00F54DE6">
        <w:rPr>
          <w:rFonts w:ascii="Times New Roman" w:eastAsia="Times New Roman" w:hAnsi="Times New Roman" w:cs="Times New Roman"/>
          <w:sz w:val="28"/>
          <w:szCs w:val="28"/>
          <w:vertAlign w:val="subscript"/>
          <w:lang w:eastAsia="ru-RU"/>
        </w:rPr>
        <w:t>6</w:t>
      </w:r>
      <w:r w:rsidRPr="00F54DE6">
        <w:rPr>
          <w:rFonts w:ascii="Times New Roman" w:eastAsia="Times New Roman" w:hAnsi="Times New Roman" w:cs="Times New Roman"/>
          <w:sz w:val="28"/>
          <w:szCs w:val="28"/>
          <w:lang w:eastAsia="ru-RU"/>
        </w:rPr>
        <w:t>], но результат воздействия – синий осадок (берлинской лазури), что по вне</w:t>
      </w:r>
      <w:r w:rsidR="00DC3E22" w:rsidRPr="00F54DE6">
        <w:rPr>
          <w:rFonts w:ascii="Times New Roman" w:eastAsia="Times New Roman" w:hAnsi="Times New Roman" w:cs="Times New Roman"/>
          <w:sz w:val="28"/>
          <w:szCs w:val="28"/>
          <w:lang w:eastAsia="ru-RU"/>
        </w:rPr>
        <w:t>шним признакам схоже с качестве</w:t>
      </w:r>
      <w:r w:rsidRPr="00F54DE6">
        <w:rPr>
          <w:rFonts w:ascii="Times New Roman" w:eastAsia="Times New Roman" w:hAnsi="Times New Roman" w:cs="Times New Roman"/>
          <w:sz w:val="28"/>
          <w:szCs w:val="28"/>
          <w:lang w:eastAsia="ru-RU"/>
        </w:rPr>
        <w:t xml:space="preserve">нной реакцией на ионы железа +2. </w:t>
      </w:r>
    </w:p>
    <w:p w:rsidR="000B0D47" w:rsidRPr="00F54DE6" w:rsidRDefault="00DC3E22"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Поэтому,  </w:t>
      </w:r>
      <w:r w:rsidR="00F17B6F" w:rsidRPr="00F54DE6">
        <w:rPr>
          <w:rFonts w:ascii="Times New Roman" w:hAnsi="Times New Roman" w:cs="Times New Roman"/>
          <w:sz w:val="28"/>
          <w:szCs w:val="28"/>
        </w:rPr>
        <w:t xml:space="preserve">мы рассмотрим еще одну </w:t>
      </w:r>
      <w:r w:rsidRPr="00F54DE6">
        <w:rPr>
          <w:rFonts w:ascii="Times New Roman" w:hAnsi="Times New Roman" w:cs="Times New Roman"/>
          <w:sz w:val="28"/>
          <w:szCs w:val="28"/>
        </w:rPr>
        <w:t>к</w:t>
      </w:r>
      <w:r w:rsidR="00F17B6F" w:rsidRPr="00F54DE6">
        <w:rPr>
          <w:rFonts w:ascii="Times New Roman" w:hAnsi="Times New Roman" w:cs="Times New Roman"/>
          <w:sz w:val="28"/>
          <w:szCs w:val="28"/>
        </w:rPr>
        <w:t xml:space="preserve">ачественную  реакцию </w:t>
      </w:r>
      <w:r w:rsidR="00FE58C4" w:rsidRPr="00F54DE6">
        <w:rPr>
          <w:rFonts w:ascii="Times New Roman" w:hAnsi="Times New Roman" w:cs="Times New Roman"/>
          <w:sz w:val="28"/>
          <w:szCs w:val="28"/>
        </w:rPr>
        <w:t xml:space="preserve"> на ион железа (</w:t>
      </w:r>
      <w:r w:rsidR="00FE58C4" w:rsidRPr="00F54DE6">
        <w:rPr>
          <w:rFonts w:ascii="Times New Roman" w:hAnsi="Times New Roman" w:cs="Times New Roman"/>
          <w:sz w:val="28"/>
          <w:szCs w:val="28"/>
          <w:lang w:val="en-US"/>
        </w:rPr>
        <w:t>III</w:t>
      </w:r>
      <w:r w:rsidR="00F17B6F" w:rsidRPr="00F54DE6">
        <w:rPr>
          <w:rFonts w:ascii="Times New Roman" w:hAnsi="Times New Roman" w:cs="Times New Roman"/>
          <w:sz w:val="28"/>
          <w:szCs w:val="28"/>
        </w:rPr>
        <w:t xml:space="preserve">). Это </w:t>
      </w:r>
      <w:r w:rsidR="00FE58C4" w:rsidRPr="00F54DE6">
        <w:rPr>
          <w:rFonts w:ascii="Times New Roman" w:hAnsi="Times New Roman" w:cs="Times New Roman"/>
          <w:sz w:val="28"/>
          <w:szCs w:val="28"/>
        </w:rPr>
        <w:t xml:space="preserve"> в</w:t>
      </w:r>
      <w:r w:rsidR="009E3E57" w:rsidRPr="00F54DE6">
        <w:rPr>
          <w:rFonts w:ascii="Times New Roman" w:hAnsi="Times New Roman" w:cs="Times New Roman"/>
          <w:sz w:val="28"/>
          <w:szCs w:val="28"/>
        </w:rPr>
        <w:t>заимодействие с роданидом калия, натрия или аммония.</w:t>
      </w:r>
    </w:p>
    <w:p w:rsidR="00A56196" w:rsidRPr="00F54DE6" w:rsidRDefault="00A56196"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u w:val="single"/>
        </w:rPr>
        <w:t>ДЕМОНСТ</w:t>
      </w:r>
      <w:r w:rsidR="000B0D47" w:rsidRPr="00F54DE6">
        <w:rPr>
          <w:rFonts w:ascii="Times New Roman" w:hAnsi="Times New Roman" w:cs="Times New Roman"/>
          <w:sz w:val="28"/>
          <w:szCs w:val="28"/>
          <w:u w:val="single"/>
        </w:rPr>
        <w:t>РАЦИОННЫЙ ОПЫТ:</w:t>
      </w:r>
      <w:r w:rsidR="00A064E8">
        <w:rPr>
          <w:rFonts w:ascii="Times New Roman" w:hAnsi="Times New Roman" w:cs="Times New Roman"/>
          <w:sz w:val="28"/>
          <w:szCs w:val="28"/>
          <w:u w:val="single"/>
        </w:rPr>
        <w:t xml:space="preserve">  </w:t>
      </w:r>
      <w:r w:rsidR="00FE58C4" w:rsidRPr="00F54DE6">
        <w:rPr>
          <w:rFonts w:ascii="Times New Roman" w:hAnsi="Times New Roman" w:cs="Times New Roman"/>
          <w:sz w:val="28"/>
          <w:szCs w:val="28"/>
        </w:rPr>
        <w:t>В стакан с раствором хлорида железа (</w:t>
      </w:r>
      <w:r w:rsidR="00FE58C4" w:rsidRPr="00F54DE6">
        <w:rPr>
          <w:rFonts w:ascii="Times New Roman" w:hAnsi="Times New Roman" w:cs="Times New Roman"/>
          <w:sz w:val="28"/>
          <w:szCs w:val="28"/>
          <w:lang w:val="en-US"/>
        </w:rPr>
        <w:t>III</w:t>
      </w:r>
      <w:r w:rsidR="000B0D47" w:rsidRPr="00F54DE6">
        <w:rPr>
          <w:rFonts w:ascii="Times New Roman" w:hAnsi="Times New Roman" w:cs="Times New Roman"/>
          <w:sz w:val="28"/>
          <w:szCs w:val="28"/>
        </w:rPr>
        <w:t xml:space="preserve">)  </w:t>
      </w:r>
      <w:r w:rsidR="00FE58C4" w:rsidRPr="00F54DE6">
        <w:rPr>
          <w:rFonts w:ascii="Times New Roman" w:hAnsi="Times New Roman" w:cs="Times New Roman"/>
          <w:sz w:val="28"/>
          <w:szCs w:val="28"/>
        </w:rPr>
        <w:t xml:space="preserve"> добавляем раствор роданида калия. Образуется кроваво – красный раствор.</w:t>
      </w:r>
      <w:r w:rsidR="00DC3E22" w:rsidRPr="00F54DE6">
        <w:rPr>
          <w:rFonts w:ascii="Times New Roman" w:hAnsi="Times New Roman" w:cs="Times New Roman"/>
          <w:sz w:val="28"/>
          <w:szCs w:val="28"/>
        </w:rPr>
        <w:t xml:space="preserve"> Наблюдения записали в инструктивную карту.</w:t>
      </w:r>
    </w:p>
    <w:p w:rsidR="00F17B6F" w:rsidRPr="00F54DE6" w:rsidRDefault="009E3E57" w:rsidP="00F54DE6">
      <w:pPr>
        <w:spacing w:after="150" w:line="240" w:lineRule="auto"/>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sz w:val="28"/>
          <w:szCs w:val="28"/>
          <w:u w:val="single"/>
          <w:lang w:eastAsia="ru-RU"/>
        </w:rPr>
        <w:t>слайд  № 5</w:t>
      </w:r>
      <w:proofErr w:type="gramStart"/>
      <w:r w:rsidR="00F54DE6">
        <w:rPr>
          <w:rFonts w:ascii="Times New Roman" w:eastAsia="Times New Roman" w:hAnsi="Times New Roman" w:cs="Times New Roman"/>
          <w:b/>
          <w:sz w:val="28"/>
          <w:szCs w:val="28"/>
          <w:u w:val="single"/>
          <w:lang w:eastAsia="ru-RU"/>
        </w:rPr>
        <w:t xml:space="preserve">   </w:t>
      </w:r>
      <w:r w:rsidR="00A56196" w:rsidRPr="00F54DE6">
        <w:rPr>
          <w:rFonts w:ascii="Times New Roman" w:hAnsi="Times New Roman" w:cs="Times New Roman"/>
          <w:sz w:val="28"/>
          <w:szCs w:val="28"/>
        </w:rPr>
        <w:t xml:space="preserve"> Э</w:t>
      </w:r>
      <w:proofErr w:type="gramEnd"/>
      <w:r w:rsidR="00A56196" w:rsidRPr="00F54DE6">
        <w:rPr>
          <w:rFonts w:ascii="Times New Roman" w:hAnsi="Times New Roman" w:cs="Times New Roman"/>
          <w:sz w:val="28"/>
          <w:szCs w:val="28"/>
        </w:rPr>
        <w:t>та реакция используется в кино и театре как спецэффект</w:t>
      </w:r>
      <w:r w:rsidR="00ED7F8E" w:rsidRPr="00F54DE6">
        <w:rPr>
          <w:rFonts w:ascii="Times New Roman" w:hAnsi="Times New Roman" w:cs="Times New Roman"/>
          <w:sz w:val="28"/>
          <w:szCs w:val="28"/>
        </w:rPr>
        <w:t xml:space="preserve">, </w:t>
      </w:r>
      <w:r w:rsidR="00A56196" w:rsidRPr="00F54DE6">
        <w:rPr>
          <w:rFonts w:ascii="Times New Roman" w:hAnsi="Times New Roman" w:cs="Times New Roman"/>
          <w:sz w:val="28"/>
          <w:szCs w:val="28"/>
        </w:rPr>
        <w:t xml:space="preserve"> в кровавых сценах. Для этого например  рука актер обрабатывается раствором </w:t>
      </w:r>
      <w:proofErr w:type="spellStart"/>
      <w:r w:rsidR="00A56196" w:rsidRPr="00F54DE6">
        <w:rPr>
          <w:rFonts w:ascii="Times New Roman" w:eastAsia="Times New Roman" w:hAnsi="Times New Roman" w:cs="Times New Roman"/>
          <w:color w:val="333333"/>
          <w:sz w:val="28"/>
          <w:szCs w:val="28"/>
          <w:lang w:val="en-US" w:eastAsia="ru-RU"/>
        </w:rPr>
        <w:t>FeCl</w:t>
      </w:r>
      <w:proofErr w:type="spellEnd"/>
      <w:r w:rsidR="00A56196" w:rsidRPr="00F54DE6">
        <w:rPr>
          <w:rFonts w:ascii="Times New Roman" w:eastAsia="Times New Roman" w:hAnsi="Times New Roman" w:cs="Times New Roman"/>
          <w:color w:val="333333"/>
          <w:sz w:val="28"/>
          <w:szCs w:val="28"/>
          <w:vertAlign w:val="subscript"/>
          <w:lang w:eastAsia="ru-RU"/>
        </w:rPr>
        <w:t xml:space="preserve">3, </w:t>
      </w:r>
      <w:r w:rsidR="00A56196" w:rsidRPr="00F54DE6">
        <w:rPr>
          <w:rFonts w:ascii="Times New Roman" w:eastAsia="Times New Roman" w:hAnsi="Times New Roman" w:cs="Times New Roman"/>
          <w:color w:val="333333"/>
          <w:sz w:val="28"/>
          <w:szCs w:val="28"/>
          <w:lang w:eastAsia="ru-RU"/>
        </w:rPr>
        <w:t>а колюще-режущие предметы</w:t>
      </w:r>
      <w:r w:rsidR="0063118E" w:rsidRPr="00F54DE6">
        <w:rPr>
          <w:rFonts w:ascii="Times New Roman" w:eastAsia="Times New Roman" w:hAnsi="Times New Roman" w:cs="Times New Roman"/>
          <w:color w:val="333333"/>
          <w:sz w:val="28"/>
          <w:szCs w:val="28"/>
          <w:lang w:eastAsia="ru-RU"/>
        </w:rPr>
        <w:t xml:space="preserve"> </w:t>
      </w:r>
      <w:r w:rsidR="00A56196" w:rsidRPr="00F54DE6">
        <w:rPr>
          <w:rFonts w:ascii="Times New Roman" w:eastAsia="Times New Roman" w:hAnsi="Times New Roman" w:cs="Times New Roman"/>
          <w:sz w:val="28"/>
          <w:szCs w:val="28"/>
          <w:lang w:eastAsia="ru-RU"/>
        </w:rPr>
        <w:t>раствором роданид</w:t>
      </w:r>
      <w:r w:rsidR="00A064E8">
        <w:rPr>
          <w:rFonts w:ascii="Times New Roman" w:eastAsia="Times New Roman" w:hAnsi="Times New Roman" w:cs="Times New Roman"/>
          <w:sz w:val="28"/>
          <w:szCs w:val="28"/>
          <w:lang w:eastAsia="ru-RU"/>
        </w:rPr>
        <w:t xml:space="preserve">а натрия  или калия </w:t>
      </w:r>
      <w:proofErr w:type="gramStart"/>
      <w:r w:rsidR="00A064E8">
        <w:rPr>
          <w:rFonts w:ascii="Times New Roman" w:eastAsia="Times New Roman" w:hAnsi="Times New Roman" w:cs="Times New Roman"/>
          <w:sz w:val="28"/>
          <w:szCs w:val="28"/>
          <w:lang w:eastAsia="ru-RU"/>
        </w:rPr>
        <w:t>( </w:t>
      </w:r>
      <w:proofErr w:type="spellStart"/>
      <w:proofErr w:type="gramEnd"/>
      <w:r w:rsidR="00A064E8">
        <w:rPr>
          <w:rFonts w:ascii="Times New Roman" w:eastAsia="Times New Roman" w:hAnsi="Times New Roman" w:cs="Times New Roman"/>
          <w:sz w:val="28"/>
          <w:szCs w:val="28"/>
          <w:lang w:eastAsia="ru-RU"/>
        </w:rPr>
        <w:t>NaNCS</w:t>
      </w:r>
      <w:proofErr w:type="spellEnd"/>
      <w:r w:rsidR="00A064E8">
        <w:rPr>
          <w:rFonts w:ascii="Times New Roman" w:eastAsia="Times New Roman" w:hAnsi="Times New Roman" w:cs="Times New Roman"/>
          <w:sz w:val="28"/>
          <w:szCs w:val="28"/>
          <w:lang w:eastAsia="ru-RU"/>
        </w:rPr>
        <w:t xml:space="preserve">, </w:t>
      </w:r>
      <w:r w:rsidR="00A56196" w:rsidRPr="00F54DE6">
        <w:rPr>
          <w:rFonts w:ascii="Times New Roman" w:eastAsia="Times New Roman" w:hAnsi="Times New Roman" w:cs="Times New Roman"/>
          <w:sz w:val="28"/>
          <w:szCs w:val="28"/>
          <w:lang w:eastAsia="ru-RU"/>
        </w:rPr>
        <w:t>КNCS</w:t>
      </w:r>
      <w:r w:rsidRPr="00F54DE6">
        <w:rPr>
          <w:rFonts w:ascii="Times New Roman" w:eastAsia="Times New Roman" w:hAnsi="Times New Roman" w:cs="Times New Roman"/>
          <w:sz w:val="28"/>
          <w:szCs w:val="28"/>
          <w:lang w:eastAsia="ru-RU"/>
        </w:rPr>
        <w:t xml:space="preserve">, </w:t>
      </w:r>
      <w:r w:rsidRPr="00F54DE6">
        <w:rPr>
          <w:rFonts w:ascii="Times New Roman" w:eastAsia="Times New Roman" w:hAnsi="Times New Roman" w:cs="Times New Roman"/>
          <w:sz w:val="28"/>
          <w:szCs w:val="28"/>
          <w:lang w:val="en-US" w:eastAsia="ru-RU"/>
        </w:rPr>
        <w:t>NH</w:t>
      </w:r>
      <w:r w:rsidRPr="00F54DE6">
        <w:rPr>
          <w:rFonts w:ascii="Times New Roman" w:eastAsia="Times New Roman" w:hAnsi="Times New Roman" w:cs="Times New Roman"/>
          <w:sz w:val="28"/>
          <w:szCs w:val="28"/>
          <w:vertAlign w:val="subscript"/>
          <w:lang w:eastAsia="ru-RU"/>
        </w:rPr>
        <w:t>4</w:t>
      </w:r>
      <w:r w:rsidRPr="00F54DE6">
        <w:rPr>
          <w:rFonts w:ascii="Times New Roman" w:eastAsia="Times New Roman" w:hAnsi="Times New Roman" w:cs="Times New Roman"/>
          <w:sz w:val="28"/>
          <w:szCs w:val="28"/>
          <w:lang w:val="en-US" w:eastAsia="ru-RU"/>
        </w:rPr>
        <w:t>NCS</w:t>
      </w:r>
      <w:r w:rsidR="00A56196" w:rsidRPr="00F54DE6">
        <w:rPr>
          <w:rFonts w:ascii="Times New Roman" w:eastAsia="Times New Roman" w:hAnsi="Times New Roman" w:cs="Times New Roman"/>
          <w:sz w:val="28"/>
          <w:szCs w:val="28"/>
          <w:lang w:eastAsia="ru-RU"/>
        </w:rPr>
        <w:t>).</w:t>
      </w:r>
      <w:r w:rsidR="00ED7F8E" w:rsidRPr="00F54DE6">
        <w:rPr>
          <w:rFonts w:ascii="Times New Roman" w:eastAsia="Times New Roman" w:hAnsi="Times New Roman" w:cs="Times New Roman"/>
          <w:sz w:val="28"/>
          <w:szCs w:val="28"/>
          <w:lang w:eastAsia="ru-RU"/>
        </w:rPr>
        <w:t xml:space="preserve"> В результате соприкосновения образует</w:t>
      </w:r>
      <w:r w:rsidR="00A064E8">
        <w:rPr>
          <w:rFonts w:ascii="Times New Roman" w:eastAsia="Times New Roman" w:hAnsi="Times New Roman" w:cs="Times New Roman"/>
          <w:sz w:val="28"/>
          <w:szCs w:val="28"/>
          <w:lang w:eastAsia="ru-RU"/>
        </w:rPr>
        <w:t>ся</w:t>
      </w:r>
      <w:r w:rsidR="00ED7F8E" w:rsidRPr="00F54DE6">
        <w:rPr>
          <w:rFonts w:ascii="Times New Roman" w:eastAsia="Times New Roman" w:hAnsi="Times New Roman" w:cs="Times New Roman"/>
          <w:sz w:val="28"/>
          <w:szCs w:val="28"/>
          <w:lang w:eastAsia="ru-RU"/>
        </w:rPr>
        <w:t xml:space="preserve"> кроваво-красный раствор, по внешнему виду напоминающий кровь.</w:t>
      </w:r>
    </w:p>
    <w:p w:rsidR="0034056B" w:rsidRDefault="0034056B" w:rsidP="00F54DE6">
      <w:pPr>
        <w:tabs>
          <w:tab w:val="num" w:pos="0"/>
        </w:tabs>
        <w:spacing w:line="240" w:lineRule="auto"/>
        <w:jc w:val="both"/>
        <w:rPr>
          <w:rFonts w:ascii="Times New Roman" w:hAnsi="Times New Roman" w:cs="Times New Roman"/>
          <w:sz w:val="28"/>
          <w:szCs w:val="28"/>
        </w:rPr>
      </w:pPr>
    </w:p>
    <w:p w:rsidR="0034056B" w:rsidRDefault="0034056B" w:rsidP="00F54DE6">
      <w:pPr>
        <w:tabs>
          <w:tab w:val="num" w:pos="0"/>
        </w:tabs>
        <w:spacing w:line="240" w:lineRule="auto"/>
        <w:jc w:val="both"/>
        <w:rPr>
          <w:rFonts w:ascii="Times New Roman" w:hAnsi="Times New Roman" w:cs="Times New Roman"/>
          <w:sz w:val="28"/>
          <w:szCs w:val="28"/>
        </w:rPr>
      </w:pPr>
    </w:p>
    <w:p w:rsidR="0034056B" w:rsidRDefault="0034056B" w:rsidP="00F54DE6">
      <w:pPr>
        <w:tabs>
          <w:tab w:val="num" w:pos="0"/>
        </w:tabs>
        <w:spacing w:line="240" w:lineRule="auto"/>
        <w:jc w:val="both"/>
        <w:rPr>
          <w:rFonts w:ascii="Times New Roman" w:hAnsi="Times New Roman" w:cs="Times New Roman"/>
          <w:sz w:val="28"/>
          <w:szCs w:val="28"/>
        </w:rPr>
      </w:pPr>
    </w:p>
    <w:p w:rsidR="0063118E" w:rsidRPr="00F54DE6" w:rsidRDefault="00A56196"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Так как формулы веществ очень </w:t>
      </w:r>
      <w:proofErr w:type="gramStart"/>
      <w:r w:rsidRPr="00F54DE6">
        <w:rPr>
          <w:rFonts w:ascii="Times New Roman" w:hAnsi="Times New Roman" w:cs="Times New Roman"/>
          <w:sz w:val="28"/>
          <w:szCs w:val="28"/>
        </w:rPr>
        <w:t>сложны</w:t>
      </w:r>
      <w:r w:rsidR="004E3875" w:rsidRPr="00F54DE6">
        <w:rPr>
          <w:rFonts w:ascii="Times New Roman" w:hAnsi="Times New Roman" w:cs="Times New Roman"/>
          <w:sz w:val="28"/>
          <w:szCs w:val="28"/>
        </w:rPr>
        <w:t>е</w:t>
      </w:r>
      <w:proofErr w:type="gramEnd"/>
      <w:r w:rsidRPr="00F54DE6">
        <w:rPr>
          <w:rFonts w:ascii="Times New Roman" w:hAnsi="Times New Roman" w:cs="Times New Roman"/>
          <w:sz w:val="28"/>
          <w:szCs w:val="28"/>
        </w:rPr>
        <w:t xml:space="preserve"> и мы будем изуча</w:t>
      </w:r>
      <w:r w:rsidR="00ED7F8E" w:rsidRPr="00F54DE6">
        <w:rPr>
          <w:rFonts w:ascii="Times New Roman" w:hAnsi="Times New Roman" w:cs="Times New Roman"/>
          <w:sz w:val="28"/>
          <w:szCs w:val="28"/>
        </w:rPr>
        <w:t xml:space="preserve">ть их в 11 классе, то </w:t>
      </w:r>
      <w:r w:rsidRPr="00F54DE6">
        <w:rPr>
          <w:rFonts w:ascii="Times New Roman" w:hAnsi="Times New Roman" w:cs="Times New Roman"/>
          <w:sz w:val="28"/>
          <w:szCs w:val="28"/>
        </w:rPr>
        <w:t xml:space="preserve"> уравнения </w:t>
      </w:r>
      <w:r w:rsidR="00ED7F8E" w:rsidRPr="00F54DE6">
        <w:rPr>
          <w:rFonts w:ascii="Times New Roman" w:hAnsi="Times New Roman" w:cs="Times New Roman"/>
          <w:sz w:val="28"/>
          <w:szCs w:val="28"/>
        </w:rPr>
        <w:t xml:space="preserve">соответствующих  </w:t>
      </w:r>
      <w:r w:rsidRPr="00F54DE6">
        <w:rPr>
          <w:rFonts w:ascii="Times New Roman" w:hAnsi="Times New Roman" w:cs="Times New Roman"/>
          <w:sz w:val="28"/>
          <w:szCs w:val="28"/>
        </w:rPr>
        <w:t xml:space="preserve">реакций </w:t>
      </w:r>
      <w:r w:rsidR="00ED7F8E" w:rsidRPr="00F54DE6">
        <w:rPr>
          <w:rFonts w:ascii="Times New Roman" w:hAnsi="Times New Roman" w:cs="Times New Roman"/>
          <w:sz w:val="28"/>
          <w:szCs w:val="28"/>
        </w:rPr>
        <w:t xml:space="preserve"> представлены на слайде и в ваших инструктивных картах</w:t>
      </w:r>
      <w:r w:rsidRPr="00F54DE6">
        <w:rPr>
          <w:rFonts w:ascii="Times New Roman" w:hAnsi="Times New Roman" w:cs="Times New Roman"/>
          <w:sz w:val="28"/>
          <w:szCs w:val="28"/>
        </w:rPr>
        <w:t>.</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7117"/>
      </w:tblGrid>
      <w:tr w:rsidR="000B0D47" w:rsidRPr="0034056B" w:rsidTr="0031143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Качественная реакция на ион Fe</w:t>
            </w:r>
            <w:r w:rsidRPr="00F54DE6">
              <w:rPr>
                <w:rFonts w:ascii="Times New Roman" w:eastAsia="Times New Roman" w:hAnsi="Times New Roman" w:cs="Times New Roman"/>
                <w:sz w:val="28"/>
                <w:szCs w:val="28"/>
                <w:vertAlign w:val="superscript"/>
                <w:lang w:eastAsia="ru-RU"/>
              </w:rPr>
              <w:t>2+</w:t>
            </w:r>
          </w:p>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Реактив – красная кровяная соль K</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(CN)</w:t>
            </w:r>
            <w:r w:rsidRPr="00F54DE6">
              <w:rPr>
                <w:rFonts w:ascii="Times New Roman" w:eastAsia="Times New Roman" w:hAnsi="Times New Roman" w:cs="Times New Roman"/>
                <w:sz w:val="28"/>
                <w:szCs w:val="28"/>
                <w:vertAlign w:val="subscript"/>
                <w:lang w:eastAsia="ru-RU"/>
              </w:rPr>
              <w:t>6</w:t>
            </w:r>
            <w:r w:rsidRPr="00F54DE6">
              <w:rPr>
                <w:rFonts w:ascii="Times New Roman" w:eastAsia="Times New Roman" w:hAnsi="Times New Roman" w:cs="Times New Roman"/>
                <w:sz w:val="28"/>
                <w:szCs w:val="28"/>
                <w:lang w:eastAsia="ru-RU"/>
              </w:rPr>
              <w:t>]</w:t>
            </w:r>
          </w:p>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Результат воздействия – синий осадок (</w:t>
            </w:r>
            <w:proofErr w:type="spellStart"/>
            <w:r w:rsidRPr="00F54DE6">
              <w:rPr>
                <w:rFonts w:ascii="Times New Roman" w:eastAsia="Times New Roman" w:hAnsi="Times New Roman" w:cs="Times New Roman"/>
                <w:sz w:val="28"/>
                <w:szCs w:val="28"/>
                <w:lang w:eastAsia="ru-RU"/>
              </w:rPr>
              <w:t>турнбулевой</w:t>
            </w:r>
            <w:proofErr w:type="spellEnd"/>
            <w:r w:rsidRPr="00F54DE6">
              <w:rPr>
                <w:rFonts w:ascii="Times New Roman" w:eastAsia="Times New Roman" w:hAnsi="Times New Roman" w:cs="Times New Roman"/>
                <w:sz w:val="28"/>
                <w:szCs w:val="28"/>
                <w:lang w:eastAsia="ru-RU"/>
              </w:rPr>
              <w:t xml:space="preserve"> сини)</w:t>
            </w:r>
          </w:p>
          <w:p w:rsidR="000B0D47" w:rsidRPr="00F54DE6" w:rsidRDefault="000B0D47" w:rsidP="00F54DE6">
            <w:pPr>
              <w:spacing w:after="0" w:line="240" w:lineRule="auto"/>
              <w:jc w:val="both"/>
              <w:rPr>
                <w:rFonts w:ascii="Times New Roman" w:eastAsia="Times New Roman" w:hAnsi="Times New Roman" w:cs="Times New Roman"/>
                <w:sz w:val="28"/>
                <w:szCs w:val="28"/>
                <w:lang w:val="en-US" w:eastAsia="ru-RU"/>
              </w:rPr>
            </w:pPr>
            <w:r w:rsidRPr="00F54DE6">
              <w:rPr>
                <w:rFonts w:ascii="Times New Roman" w:eastAsia="Times New Roman" w:hAnsi="Times New Roman" w:cs="Times New Roman"/>
                <w:sz w:val="28"/>
                <w:szCs w:val="28"/>
                <w:lang w:val="en-US" w:eastAsia="ru-RU"/>
              </w:rPr>
              <w:t>K</w:t>
            </w:r>
            <w:r w:rsidRPr="00F54DE6">
              <w:rPr>
                <w:rFonts w:ascii="Times New Roman" w:eastAsia="Times New Roman" w:hAnsi="Times New Roman" w:cs="Times New Roman"/>
                <w:sz w:val="28"/>
                <w:szCs w:val="28"/>
                <w:vertAlign w:val="subscript"/>
                <w:lang w:val="en-US" w:eastAsia="ru-RU"/>
              </w:rPr>
              <w:t>3</w:t>
            </w:r>
            <w:r w:rsidRPr="00F54DE6">
              <w:rPr>
                <w:rFonts w:ascii="Times New Roman" w:eastAsia="Times New Roman" w:hAnsi="Times New Roman" w:cs="Times New Roman"/>
                <w:sz w:val="28"/>
                <w:szCs w:val="28"/>
                <w:lang w:val="en-US" w:eastAsia="ru-RU"/>
              </w:rPr>
              <w:t>[Fe(CN)</w:t>
            </w:r>
            <w:r w:rsidRPr="00F54DE6">
              <w:rPr>
                <w:rFonts w:ascii="Times New Roman" w:eastAsia="Times New Roman" w:hAnsi="Times New Roman" w:cs="Times New Roman"/>
                <w:sz w:val="28"/>
                <w:szCs w:val="28"/>
                <w:vertAlign w:val="subscript"/>
                <w:lang w:val="en-US" w:eastAsia="ru-RU"/>
              </w:rPr>
              <w:t>6</w:t>
            </w:r>
            <w:r w:rsidRPr="00F54DE6">
              <w:rPr>
                <w:rFonts w:ascii="Times New Roman" w:eastAsia="Times New Roman" w:hAnsi="Times New Roman" w:cs="Times New Roman"/>
                <w:sz w:val="28"/>
                <w:szCs w:val="28"/>
                <w:lang w:val="en-US" w:eastAsia="ru-RU"/>
              </w:rPr>
              <w:t>] + FeCl</w:t>
            </w:r>
            <w:r w:rsidRPr="00F54DE6">
              <w:rPr>
                <w:rFonts w:ascii="Times New Roman" w:eastAsia="Times New Roman" w:hAnsi="Times New Roman" w:cs="Times New Roman"/>
                <w:sz w:val="28"/>
                <w:szCs w:val="28"/>
                <w:vertAlign w:val="subscript"/>
                <w:lang w:val="en-US" w:eastAsia="ru-RU"/>
              </w:rPr>
              <w:t>2</w:t>
            </w:r>
            <w:r w:rsidRPr="00F54DE6">
              <w:rPr>
                <w:rFonts w:ascii="Times New Roman" w:eastAsia="Times New Roman" w:hAnsi="Times New Roman" w:cs="Times New Roman"/>
                <w:sz w:val="28"/>
                <w:szCs w:val="28"/>
                <w:lang w:val="en-US" w:eastAsia="ru-RU"/>
              </w:rPr>
              <w:t xml:space="preserve"> = 2KCl + </w:t>
            </w:r>
            <w:proofErr w:type="spellStart"/>
            <w:r w:rsidRPr="00F54DE6">
              <w:rPr>
                <w:rFonts w:ascii="Times New Roman" w:eastAsia="Times New Roman" w:hAnsi="Times New Roman" w:cs="Times New Roman"/>
                <w:b/>
                <w:sz w:val="28"/>
                <w:szCs w:val="28"/>
                <w:lang w:val="en-US" w:eastAsia="ru-RU"/>
              </w:rPr>
              <w:t>KFe</w:t>
            </w:r>
            <w:proofErr w:type="spellEnd"/>
            <w:r w:rsidRPr="00F54DE6">
              <w:rPr>
                <w:rFonts w:ascii="Times New Roman" w:eastAsia="Times New Roman" w:hAnsi="Times New Roman" w:cs="Times New Roman"/>
                <w:b/>
                <w:sz w:val="28"/>
                <w:szCs w:val="28"/>
                <w:lang w:val="en-US" w:eastAsia="ru-RU"/>
              </w:rPr>
              <w:t>[Fe(CN)</w:t>
            </w:r>
            <w:r w:rsidRPr="00F54DE6">
              <w:rPr>
                <w:rFonts w:ascii="Times New Roman" w:eastAsia="Times New Roman" w:hAnsi="Times New Roman" w:cs="Times New Roman"/>
                <w:b/>
                <w:sz w:val="28"/>
                <w:szCs w:val="28"/>
                <w:vertAlign w:val="subscript"/>
                <w:lang w:val="en-US" w:eastAsia="ru-RU"/>
              </w:rPr>
              <w:t>6</w:t>
            </w:r>
            <w:r w:rsidRPr="00F54DE6">
              <w:rPr>
                <w:rFonts w:ascii="Times New Roman" w:eastAsia="Times New Roman" w:hAnsi="Times New Roman" w:cs="Times New Roman"/>
                <w:b/>
                <w:sz w:val="28"/>
                <w:szCs w:val="28"/>
                <w:lang w:val="en-US" w:eastAsia="ru-RU"/>
              </w:rPr>
              <w:t>]</w:t>
            </w:r>
          </w:p>
          <w:p w:rsidR="000B0D47" w:rsidRPr="00F54DE6" w:rsidRDefault="000B0D47" w:rsidP="00F54DE6">
            <w:pPr>
              <w:spacing w:after="0" w:line="240" w:lineRule="auto"/>
              <w:jc w:val="both"/>
              <w:rPr>
                <w:rFonts w:ascii="Times New Roman" w:eastAsia="Times New Roman" w:hAnsi="Times New Roman" w:cs="Times New Roman"/>
                <w:sz w:val="28"/>
                <w:szCs w:val="28"/>
                <w:lang w:val="en-US" w:eastAsia="ru-RU"/>
              </w:rPr>
            </w:pPr>
          </w:p>
        </w:tc>
      </w:tr>
      <w:tr w:rsidR="000B0D47" w:rsidRPr="00F54DE6" w:rsidTr="0031143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Качественная реакция на ион Fe</w:t>
            </w:r>
            <w:r w:rsidRPr="00F54DE6">
              <w:rPr>
                <w:rFonts w:ascii="Times New Roman" w:eastAsia="Times New Roman" w:hAnsi="Times New Roman" w:cs="Times New Roman"/>
                <w:sz w:val="28"/>
                <w:szCs w:val="28"/>
                <w:vertAlign w:val="superscript"/>
                <w:lang w:eastAsia="ru-RU"/>
              </w:rPr>
              <w:t>3+</w:t>
            </w:r>
          </w:p>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1) Реактив – желтая кровяная соль K</w:t>
            </w:r>
            <w:r w:rsidRPr="00F54DE6">
              <w:rPr>
                <w:rFonts w:ascii="Times New Roman" w:eastAsia="Times New Roman" w:hAnsi="Times New Roman" w:cs="Times New Roman"/>
                <w:sz w:val="28"/>
                <w:szCs w:val="28"/>
                <w:vertAlign w:val="subscript"/>
                <w:lang w:eastAsia="ru-RU"/>
              </w:rPr>
              <w:t>4</w:t>
            </w:r>
            <w:r w:rsidRPr="00F54DE6">
              <w:rPr>
                <w:rFonts w:ascii="Times New Roman" w:eastAsia="Times New Roman" w:hAnsi="Times New Roman" w:cs="Times New Roman"/>
                <w:sz w:val="28"/>
                <w:szCs w:val="28"/>
                <w:lang w:eastAsia="ru-RU"/>
              </w:rPr>
              <w:t>[</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(CN)</w:t>
            </w:r>
            <w:r w:rsidRPr="00F54DE6">
              <w:rPr>
                <w:rFonts w:ascii="Times New Roman" w:eastAsia="Times New Roman" w:hAnsi="Times New Roman" w:cs="Times New Roman"/>
                <w:sz w:val="28"/>
                <w:szCs w:val="28"/>
                <w:vertAlign w:val="subscript"/>
                <w:lang w:eastAsia="ru-RU"/>
              </w:rPr>
              <w:t>6</w:t>
            </w:r>
            <w:r w:rsidRPr="00F54DE6">
              <w:rPr>
                <w:rFonts w:ascii="Times New Roman" w:eastAsia="Times New Roman" w:hAnsi="Times New Roman" w:cs="Times New Roman"/>
                <w:sz w:val="28"/>
                <w:szCs w:val="28"/>
                <w:lang w:eastAsia="ru-RU"/>
              </w:rPr>
              <w:t>]</w:t>
            </w:r>
          </w:p>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Результат воздействия – синий осадок (берлинской лазури)</w:t>
            </w:r>
          </w:p>
          <w:p w:rsidR="000B0D47" w:rsidRPr="00F54DE6" w:rsidRDefault="000B0D47" w:rsidP="00F54DE6">
            <w:pPr>
              <w:spacing w:after="0" w:line="240" w:lineRule="auto"/>
              <w:jc w:val="both"/>
              <w:rPr>
                <w:rFonts w:ascii="Times New Roman" w:eastAsia="Times New Roman" w:hAnsi="Times New Roman" w:cs="Times New Roman"/>
                <w:sz w:val="28"/>
                <w:szCs w:val="28"/>
                <w:lang w:val="en-US" w:eastAsia="ru-RU"/>
              </w:rPr>
            </w:pPr>
            <w:r w:rsidRPr="00F54DE6">
              <w:rPr>
                <w:rFonts w:ascii="Times New Roman" w:eastAsia="Times New Roman" w:hAnsi="Times New Roman" w:cs="Times New Roman"/>
                <w:sz w:val="28"/>
                <w:szCs w:val="28"/>
                <w:lang w:val="en-US" w:eastAsia="ru-RU"/>
              </w:rPr>
              <w:t>K</w:t>
            </w:r>
            <w:r w:rsidRPr="00F54DE6">
              <w:rPr>
                <w:rFonts w:ascii="Times New Roman" w:eastAsia="Times New Roman" w:hAnsi="Times New Roman" w:cs="Times New Roman"/>
                <w:sz w:val="28"/>
                <w:szCs w:val="28"/>
                <w:vertAlign w:val="subscript"/>
                <w:lang w:val="en-US" w:eastAsia="ru-RU"/>
              </w:rPr>
              <w:t>4</w:t>
            </w:r>
            <w:r w:rsidRPr="00F54DE6">
              <w:rPr>
                <w:rFonts w:ascii="Times New Roman" w:eastAsia="Times New Roman" w:hAnsi="Times New Roman" w:cs="Times New Roman"/>
                <w:sz w:val="28"/>
                <w:szCs w:val="28"/>
                <w:lang w:val="en-US" w:eastAsia="ru-RU"/>
              </w:rPr>
              <w:t>[Fe(CN)</w:t>
            </w:r>
            <w:r w:rsidRPr="00F54DE6">
              <w:rPr>
                <w:rFonts w:ascii="Times New Roman" w:eastAsia="Times New Roman" w:hAnsi="Times New Roman" w:cs="Times New Roman"/>
                <w:sz w:val="28"/>
                <w:szCs w:val="28"/>
                <w:vertAlign w:val="subscript"/>
                <w:lang w:val="en-US" w:eastAsia="ru-RU"/>
              </w:rPr>
              <w:t>6</w:t>
            </w:r>
            <w:r w:rsidRPr="00F54DE6">
              <w:rPr>
                <w:rFonts w:ascii="Times New Roman" w:eastAsia="Times New Roman" w:hAnsi="Times New Roman" w:cs="Times New Roman"/>
                <w:sz w:val="28"/>
                <w:szCs w:val="28"/>
                <w:lang w:val="en-US" w:eastAsia="ru-RU"/>
              </w:rPr>
              <w:t>] + FeCl</w:t>
            </w:r>
            <w:r w:rsidRPr="00F54DE6">
              <w:rPr>
                <w:rFonts w:ascii="Times New Roman" w:eastAsia="Times New Roman" w:hAnsi="Times New Roman" w:cs="Times New Roman"/>
                <w:sz w:val="28"/>
                <w:szCs w:val="28"/>
                <w:vertAlign w:val="subscript"/>
                <w:lang w:val="en-US" w:eastAsia="ru-RU"/>
              </w:rPr>
              <w:t>3</w:t>
            </w:r>
            <w:r w:rsidRPr="00F54DE6">
              <w:rPr>
                <w:rFonts w:ascii="Times New Roman" w:eastAsia="Times New Roman" w:hAnsi="Times New Roman" w:cs="Times New Roman"/>
                <w:sz w:val="28"/>
                <w:szCs w:val="28"/>
                <w:lang w:val="en-US" w:eastAsia="ru-RU"/>
              </w:rPr>
              <w:t xml:space="preserve"> = 3KCl + </w:t>
            </w:r>
            <w:proofErr w:type="spellStart"/>
            <w:r w:rsidRPr="00F54DE6">
              <w:rPr>
                <w:rFonts w:ascii="Times New Roman" w:eastAsia="Times New Roman" w:hAnsi="Times New Roman" w:cs="Times New Roman"/>
                <w:b/>
                <w:sz w:val="28"/>
                <w:szCs w:val="28"/>
                <w:lang w:val="en-US" w:eastAsia="ru-RU"/>
              </w:rPr>
              <w:t>KFe</w:t>
            </w:r>
            <w:proofErr w:type="spellEnd"/>
            <w:r w:rsidRPr="00F54DE6">
              <w:rPr>
                <w:rFonts w:ascii="Times New Roman" w:eastAsia="Times New Roman" w:hAnsi="Times New Roman" w:cs="Times New Roman"/>
                <w:b/>
                <w:sz w:val="28"/>
                <w:szCs w:val="28"/>
                <w:lang w:val="en-US" w:eastAsia="ru-RU"/>
              </w:rPr>
              <w:t>[Fe(CN)</w:t>
            </w:r>
            <w:r w:rsidRPr="00F54DE6">
              <w:rPr>
                <w:rFonts w:ascii="Times New Roman" w:eastAsia="Times New Roman" w:hAnsi="Times New Roman" w:cs="Times New Roman"/>
                <w:b/>
                <w:sz w:val="28"/>
                <w:szCs w:val="28"/>
                <w:vertAlign w:val="subscript"/>
                <w:lang w:val="en-US" w:eastAsia="ru-RU"/>
              </w:rPr>
              <w:t>6</w:t>
            </w:r>
            <w:r w:rsidRPr="00F54DE6">
              <w:rPr>
                <w:rFonts w:ascii="Times New Roman" w:eastAsia="Times New Roman" w:hAnsi="Times New Roman" w:cs="Times New Roman"/>
                <w:b/>
                <w:sz w:val="28"/>
                <w:szCs w:val="28"/>
                <w:lang w:val="en-US" w:eastAsia="ru-RU"/>
              </w:rPr>
              <w:t>]</w:t>
            </w:r>
          </w:p>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2) Р</w:t>
            </w:r>
            <w:r w:rsidR="00A56196" w:rsidRPr="00F54DE6">
              <w:rPr>
                <w:rFonts w:ascii="Times New Roman" w:eastAsia="Times New Roman" w:hAnsi="Times New Roman" w:cs="Times New Roman"/>
                <w:sz w:val="28"/>
                <w:szCs w:val="28"/>
                <w:lang w:eastAsia="ru-RU"/>
              </w:rPr>
              <w:t>еактив – роданид натрия (калия</w:t>
            </w:r>
            <w:r w:rsidRPr="00F54DE6">
              <w:rPr>
                <w:rFonts w:ascii="Times New Roman" w:eastAsia="Times New Roman" w:hAnsi="Times New Roman" w:cs="Times New Roman"/>
                <w:sz w:val="28"/>
                <w:szCs w:val="28"/>
                <w:lang w:eastAsia="ru-RU"/>
              </w:rPr>
              <w:t>) </w:t>
            </w:r>
            <w:proofErr w:type="spellStart"/>
            <w:r w:rsidRPr="00F54DE6">
              <w:rPr>
                <w:rFonts w:ascii="Times New Roman" w:eastAsia="Times New Roman" w:hAnsi="Times New Roman" w:cs="Times New Roman"/>
                <w:sz w:val="28"/>
                <w:szCs w:val="28"/>
                <w:lang w:eastAsia="ru-RU"/>
              </w:rPr>
              <w:t>NaNCS</w:t>
            </w:r>
            <w:proofErr w:type="spellEnd"/>
            <w:r w:rsidRPr="00F54DE6">
              <w:rPr>
                <w:rFonts w:ascii="Times New Roman" w:eastAsia="Times New Roman" w:hAnsi="Times New Roman" w:cs="Times New Roman"/>
                <w:sz w:val="28"/>
                <w:szCs w:val="28"/>
                <w:lang w:eastAsia="ru-RU"/>
              </w:rPr>
              <w:t xml:space="preserve"> (</w:t>
            </w:r>
            <w:proofErr w:type="gramStart"/>
            <w:r w:rsidR="00A56196" w:rsidRPr="00F54DE6">
              <w:rPr>
                <w:rFonts w:ascii="Times New Roman" w:eastAsia="Times New Roman" w:hAnsi="Times New Roman" w:cs="Times New Roman"/>
                <w:sz w:val="28"/>
                <w:szCs w:val="28"/>
                <w:lang w:eastAsia="ru-RU"/>
              </w:rPr>
              <w:t>К</w:t>
            </w:r>
            <w:proofErr w:type="gramEnd"/>
            <w:r w:rsidRPr="00F54DE6">
              <w:rPr>
                <w:rFonts w:ascii="Times New Roman" w:eastAsia="Times New Roman" w:hAnsi="Times New Roman" w:cs="Times New Roman"/>
                <w:sz w:val="28"/>
                <w:szCs w:val="28"/>
                <w:lang w:eastAsia="ru-RU"/>
              </w:rPr>
              <w:t>NCS)</w:t>
            </w:r>
          </w:p>
          <w:p w:rsidR="000B0D47" w:rsidRPr="00F54DE6" w:rsidRDefault="000B0D47" w:rsidP="00F54DE6">
            <w:pPr>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Результат воздействия – интенсивно-красный цвет.</w:t>
            </w:r>
          </w:p>
          <w:p w:rsidR="000B0D47" w:rsidRPr="00F54DE6" w:rsidRDefault="000B0D47" w:rsidP="00F54DE6">
            <w:pPr>
              <w:spacing w:after="0" w:line="240" w:lineRule="auto"/>
              <w:jc w:val="both"/>
              <w:rPr>
                <w:rFonts w:ascii="Times New Roman" w:eastAsia="Times New Roman" w:hAnsi="Times New Roman" w:cs="Times New Roman"/>
                <w:sz w:val="28"/>
                <w:szCs w:val="28"/>
                <w:lang w:val="en-US" w:eastAsia="ru-RU"/>
              </w:rPr>
            </w:pPr>
            <w:r w:rsidRPr="00F54DE6">
              <w:rPr>
                <w:rFonts w:ascii="Times New Roman" w:eastAsia="Times New Roman" w:hAnsi="Times New Roman" w:cs="Times New Roman"/>
                <w:sz w:val="28"/>
                <w:szCs w:val="28"/>
                <w:lang w:val="en-US" w:eastAsia="ru-RU"/>
              </w:rPr>
              <w:t>FeCl</w:t>
            </w:r>
            <w:r w:rsidRPr="00F54DE6">
              <w:rPr>
                <w:rFonts w:ascii="Times New Roman" w:eastAsia="Times New Roman" w:hAnsi="Times New Roman" w:cs="Times New Roman"/>
                <w:sz w:val="28"/>
                <w:szCs w:val="28"/>
                <w:vertAlign w:val="subscript"/>
                <w:lang w:val="en-US" w:eastAsia="ru-RU"/>
              </w:rPr>
              <w:t>3</w:t>
            </w:r>
            <w:r w:rsidRPr="00F54DE6">
              <w:rPr>
                <w:rFonts w:ascii="Times New Roman" w:eastAsia="Times New Roman" w:hAnsi="Times New Roman" w:cs="Times New Roman"/>
                <w:sz w:val="28"/>
                <w:szCs w:val="28"/>
                <w:lang w:val="en-US" w:eastAsia="ru-RU"/>
              </w:rPr>
              <w:t xml:space="preserve"> + </w:t>
            </w:r>
            <w:proofErr w:type="spellStart"/>
            <w:r w:rsidRPr="00F54DE6">
              <w:rPr>
                <w:rFonts w:ascii="Times New Roman" w:eastAsia="Times New Roman" w:hAnsi="Times New Roman" w:cs="Times New Roman"/>
                <w:sz w:val="28"/>
                <w:szCs w:val="28"/>
                <w:lang w:val="en-US" w:eastAsia="ru-RU"/>
              </w:rPr>
              <w:t>NaNCS</w:t>
            </w:r>
            <w:proofErr w:type="spellEnd"/>
            <w:r w:rsidRPr="00F54DE6">
              <w:rPr>
                <w:rFonts w:ascii="Times New Roman" w:eastAsia="Times New Roman" w:hAnsi="Times New Roman" w:cs="Times New Roman"/>
                <w:sz w:val="28"/>
                <w:szCs w:val="28"/>
                <w:lang w:val="en-US" w:eastAsia="ru-RU"/>
              </w:rPr>
              <w:t xml:space="preserve"> = [</w:t>
            </w:r>
            <w:proofErr w:type="spellStart"/>
            <w:r w:rsidRPr="00F54DE6">
              <w:rPr>
                <w:rFonts w:ascii="Times New Roman" w:eastAsia="Times New Roman" w:hAnsi="Times New Roman" w:cs="Times New Roman"/>
                <w:sz w:val="28"/>
                <w:szCs w:val="28"/>
                <w:lang w:val="en-US" w:eastAsia="ru-RU"/>
              </w:rPr>
              <w:t>FeNCS</w:t>
            </w:r>
            <w:proofErr w:type="spellEnd"/>
            <w:r w:rsidRPr="00F54DE6">
              <w:rPr>
                <w:rFonts w:ascii="Times New Roman" w:eastAsia="Times New Roman" w:hAnsi="Times New Roman" w:cs="Times New Roman"/>
                <w:sz w:val="28"/>
                <w:szCs w:val="28"/>
                <w:lang w:val="en-US" w:eastAsia="ru-RU"/>
              </w:rPr>
              <w:t>]Cl</w:t>
            </w:r>
            <w:r w:rsidRPr="00F54DE6">
              <w:rPr>
                <w:rFonts w:ascii="Times New Roman" w:eastAsia="Times New Roman" w:hAnsi="Times New Roman" w:cs="Times New Roman"/>
                <w:sz w:val="28"/>
                <w:szCs w:val="28"/>
                <w:vertAlign w:val="subscript"/>
                <w:lang w:val="en-US" w:eastAsia="ru-RU"/>
              </w:rPr>
              <w:t>2</w:t>
            </w:r>
            <w:r w:rsidRPr="00F54DE6">
              <w:rPr>
                <w:rFonts w:ascii="Times New Roman" w:eastAsia="Times New Roman" w:hAnsi="Times New Roman" w:cs="Times New Roman"/>
                <w:sz w:val="28"/>
                <w:szCs w:val="28"/>
                <w:lang w:val="en-US" w:eastAsia="ru-RU"/>
              </w:rPr>
              <w:t xml:space="preserve"> + </w:t>
            </w:r>
            <w:proofErr w:type="spellStart"/>
            <w:r w:rsidRPr="00F54DE6">
              <w:rPr>
                <w:rFonts w:ascii="Times New Roman" w:eastAsia="Times New Roman" w:hAnsi="Times New Roman" w:cs="Times New Roman"/>
                <w:sz w:val="28"/>
                <w:szCs w:val="28"/>
                <w:lang w:val="en-US" w:eastAsia="ru-RU"/>
              </w:rPr>
              <w:t>NaCl</w:t>
            </w:r>
            <w:proofErr w:type="spellEnd"/>
          </w:p>
          <w:p w:rsidR="000B0D47" w:rsidRPr="00F54DE6" w:rsidRDefault="000B0D47" w:rsidP="00F54DE6">
            <w:pPr>
              <w:spacing w:after="0" w:line="240" w:lineRule="auto"/>
              <w:jc w:val="both"/>
              <w:rPr>
                <w:rFonts w:ascii="Times New Roman" w:eastAsia="Times New Roman" w:hAnsi="Times New Roman" w:cs="Times New Roman"/>
                <w:sz w:val="28"/>
                <w:szCs w:val="28"/>
                <w:lang w:val="en-US" w:eastAsia="ru-RU"/>
              </w:rPr>
            </w:pPr>
          </w:p>
        </w:tc>
      </w:tr>
    </w:tbl>
    <w:p w:rsidR="008F32B9" w:rsidRPr="00F54DE6" w:rsidRDefault="008F32B9" w:rsidP="00F54DE6">
      <w:pPr>
        <w:tabs>
          <w:tab w:val="num" w:pos="0"/>
        </w:tabs>
        <w:spacing w:line="240" w:lineRule="auto"/>
        <w:jc w:val="both"/>
        <w:rPr>
          <w:rFonts w:ascii="Times New Roman" w:hAnsi="Times New Roman" w:cs="Times New Roman"/>
          <w:sz w:val="28"/>
          <w:szCs w:val="28"/>
        </w:rPr>
      </w:pPr>
    </w:p>
    <w:p w:rsidR="00A56196" w:rsidRPr="00F54DE6" w:rsidRDefault="004E3875" w:rsidP="00F54DE6">
      <w:pPr>
        <w:spacing w:after="150" w:line="240" w:lineRule="auto"/>
        <w:jc w:val="both"/>
        <w:rPr>
          <w:rFonts w:ascii="Times New Roman" w:eastAsia="Times New Roman" w:hAnsi="Times New Roman" w:cs="Times New Roman"/>
          <w:b/>
          <w:sz w:val="28"/>
          <w:szCs w:val="28"/>
          <w:u w:val="single"/>
          <w:lang w:eastAsia="ru-RU"/>
        </w:rPr>
      </w:pPr>
      <w:r w:rsidRPr="00F54DE6">
        <w:rPr>
          <w:rFonts w:ascii="Times New Roman" w:eastAsia="Times New Roman" w:hAnsi="Times New Roman" w:cs="Times New Roman"/>
          <w:b/>
          <w:sz w:val="28"/>
          <w:szCs w:val="28"/>
          <w:u w:val="single"/>
          <w:lang w:eastAsia="ru-RU"/>
        </w:rPr>
        <w:t>слайд  № 6</w:t>
      </w:r>
      <w:r w:rsidR="00F54DE6">
        <w:rPr>
          <w:rFonts w:ascii="Times New Roman" w:eastAsia="Times New Roman" w:hAnsi="Times New Roman" w:cs="Times New Roman"/>
          <w:b/>
          <w:sz w:val="28"/>
          <w:szCs w:val="28"/>
          <w:u w:val="single"/>
          <w:lang w:eastAsia="ru-RU"/>
        </w:rPr>
        <w:t xml:space="preserve">   </w:t>
      </w:r>
      <w:r w:rsidR="00A56196" w:rsidRPr="00F54DE6">
        <w:rPr>
          <w:rFonts w:ascii="Times New Roman" w:eastAsia="Times New Roman" w:hAnsi="Times New Roman" w:cs="Times New Roman"/>
          <w:b/>
          <w:color w:val="1D1B11"/>
          <w:sz w:val="28"/>
          <w:szCs w:val="28"/>
          <w:u w:val="single"/>
          <w:lang w:eastAsia="ru-RU"/>
        </w:rPr>
        <w:t>Учитель:</w:t>
      </w:r>
      <w:r w:rsidR="0063118E" w:rsidRPr="00F54DE6">
        <w:rPr>
          <w:rFonts w:ascii="Times New Roman" w:eastAsia="Times New Roman" w:hAnsi="Times New Roman" w:cs="Times New Roman"/>
          <w:b/>
          <w:color w:val="1D1B11"/>
          <w:sz w:val="28"/>
          <w:szCs w:val="28"/>
          <w:u w:val="single"/>
          <w:lang w:eastAsia="ru-RU"/>
        </w:rPr>
        <w:t xml:space="preserve"> </w:t>
      </w:r>
      <w:r w:rsidR="00A56196" w:rsidRPr="00F54DE6">
        <w:rPr>
          <w:rFonts w:ascii="Times New Roman" w:eastAsia="Times New Roman" w:hAnsi="Times New Roman" w:cs="Times New Roman"/>
          <w:color w:val="1D1B11"/>
          <w:sz w:val="28"/>
          <w:szCs w:val="28"/>
          <w:lang w:eastAsia="ru-RU"/>
        </w:rPr>
        <w:t xml:space="preserve">В таблице Менделеева трудно найти другой металл, с которым была бы так неразрывно связана история цивилизации. В  древности у некоторых народов железо ценилось дороже золота.  Лишь представители знати могли украшать себя изделиями из железа, причем нередко в золотой оправе. В Древнем Риме из железа изготавливали даже обручальные кольца.  В египетских гробницах наряду с другими ценностями, было найдено ожерелье, в котором железные бусины чередовались с золотыми. Век каменный сменился веком медным, потом - бронзовым, а затем веком железным. Учёные предполагают, что первое железо, попавшее в руки человека, было метеоритного происхождения. Не случайно на некоторых древних языках железо именуется «небесным камнем». </w:t>
      </w:r>
    </w:p>
    <w:p w:rsidR="00A56196" w:rsidRPr="00F54DE6" w:rsidRDefault="009960D5"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b/>
          <w:bCs/>
          <w:iCs/>
          <w:color w:val="1D1B11"/>
          <w:sz w:val="28"/>
          <w:szCs w:val="28"/>
          <w:u w:val="single"/>
          <w:lang w:eastAsia="ru-RU"/>
        </w:rPr>
        <w:t>Слайд  №7</w:t>
      </w:r>
      <w:proofErr w:type="gramStart"/>
      <w:r w:rsidR="0063118E" w:rsidRPr="00F54DE6">
        <w:rPr>
          <w:rFonts w:ascii="Times New Roman" w:eastAsia="Times New Roman" w:hAnsi="Times New Roman" w:cs="Times New Roman"/>
          <w:b/>
          <w:bCs/>
          <w:iCs/>
          <w:color w:val="1D1B11"/>
          <w:sz w:val="28"/>
          <w:szCs w:val="28"/>
          <w:u w:val="single"/>
          <w:lang w:eastAsia="ru-RU"/>
        </w:rPr>
        <w:t xml:space="preserve"> </w:t>
      </w:r>
      <w:r w:rsidR="00A064E8">
        <w:rPr>
          <w:rFonts w:ascii="Times New Roman" w:eastAsia="Times New Roman" w:hAnsi="Times New Roman" w:cs="Times New Roman"/>
          <w:b/>
          <w:bCs/>
          <w:iCs/>
          <w:color w:val="1D1B11"/>
          <w:sz w:val="28"/>
          <w:szCs w:val="28"/>
          <w:u w:val="single"/>
          <w:lang w:eastAsia="ru-RU"/>
        </w:rPr>
        <w:t xml:space="preserve"> </w:t>
      </w:r>
      <w:r w:rsidR="00A56196" w:rsidRPr="00F54DE6">
        <w:rPr>
          <w:rFonts w:ascii="Times New Roman" w:eastAsia="Times New Roman" w:hAnsi="Times New Roman" w:cs="Times New Roman"/>
          <w:color w:val="1D1B11"/>
          <w:sz w:val="28"/>
          <w:szCs w:val="28"/>
          <w:lang w:eastAsia="ru-RU"/>
        </w:rPr>
        <w:t>С</w:t>
      </w:r>
      <w:proofErr w:type="gramEnd"/>
      <w:r w:rsidR="00A56196" w:rsidRPr="00F54DE6">
        <w:rPr>
          <w:rFonts w:ascii="Times New Roman" w:eastAsia="Times New Roman" w:hAnsi="Times New Roman" w:cs="Times New Roman"/>
          <w:color w:val="1D1B11"/>
          <w:sz w:val="28"/>
          <w:szCs w:val="28"/>
          <w:lang w:eastAsia="ru-RU"/>
        </w:rPr>
        <w:t xml:space="preserve">амый крупный железный метеорит </w:t>
      </w:r>
      <w:proofErr w:type="spellStart"/>
      <w:r w:rsidR="00A56196" w:rsidRPr="00F54DE6">
        <w:rPr>
          <w:rFonts w:ascii="Times New Roman" w:eastAsia="Times New Roman" w:hAnsi="Times New Roman" w:cs="Times New Roman"/>
          <w:color w:val="1D1B11"/>
          <w:sz w:val="28"/>
          <w:szCs w:val="28"/>
          <w:lang w:eastAsia="ru-RU"/>
        </w:rPr>
        <w:t>Гоба</w:t>
      </w:r>
      <w:proofErr w:type="spellEnd"/>
      <w:r w:rsidR="00A56196" w:rsidRPr="00F54DE6">
        <w:rPr>
          <w:rFonts w:ascii="Times New Roman" w:eastAsia="Times New Roman" w:hAnsi="Times New Roman" w:cs="Times New Roman"/>
          <w:color w:val="1D1B11"/>
          <w:sz w:val="28"/>
          <w:szCs w:val="28"/>
          <w:lang w:eastAsia="ru-RU"/>
        </w:rPr>
        <w:t xml:space="preserve"> нашли в 1920 г. в Африке, он весил около 60 т. Название металла означает «капнувший с неба» или «небесный металл». В истории известен факт: бухарский эмир приказал своим оружейникам отковать ему меч из метеоритного железа, но у оружейников ничего не получилось, т.к. нагретый металл не поддавался ковке. Это произошло по причине того, что метеоритное железо, содержащее никель, куётся только холодным, а при нагревании становится хрупким. </w:t>
      </w:r>
    </w:p>
    <w:p w:rsidR="007D739C" w:rsidRPr="00F54DE6" w:rsidRDefault="007D739C"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Это можно проверить,  решив следующую задачу.</w:t>
      </w:r>
    </w:p>
    <w:p w:rsidR="004E3875" w:rsidRPr="00F54DE6" w:rsidRDefault="004E3875"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Один ученик к доске, остальные в тетради.</w:t>
      </w:r>
    </w:p>
    <w:p w:rsidR="0034056B" w:rsidRDefault="0034056B" w:rsidP="00F54DE6">
      <w:pPr>
        <w:spacing w:after="150" w:line="240" w:lineRule="auto"/>
        <w:jc w:val="both"/>
        <w:rPr>
          <w:rFonts w:ascii="Times New Roman" w:hAnsi="Times New Roman" w:cs="Times New Roman"/>
          <w:b/>
          <w:sz w:val="28"/>
          <w:szCs w:val="28"/>
        </w:rPr>
      </w:pPr>
    </w:p>
    <w:p w:rsidR="00FE58C4" w:rsidRPr="00F54DE6" w:rsidRDefault="007D739C" w:rsidP="00F54DE6">
      <w:pPr>
        <w:spacing w:after="150" w:line="240" w:lineRule="auto"/>
        <w:jc w:val="both"/>
        <w:rPr>
          <w:rFonts w:ascii="Times New Roman" w:hAnsi="Times New Roman" w:cs="Times New Roman"/>
          <w:sz w:val="28"/>
          <w:szCs w:val="28"/>
        </w:rPr>
      </w:pPr>
      <w:r w:rsidRPr="00F54DE6">
        <w:rPr>
          <w:rFonts w:ascii="Times New Roman" w:hAnsi="Times New Roman" w:cs="Times New Roman"/>
          <w:b/>
          <w:sz w:val="28"/>
          <w:szCs w:val="28"/>
        </w:rPr>
        <w:t>Задача</w:t>
      </w:r>
      <w:r w:rsidR="00F54DE6">
        <w:rPr>
          <w:rFonts w:ascii="Times New Roman" w:hAnsi="Times New Roman" w:cs="Times New Roman"/>
          <w:sz w:val="28"/>
          <w:szCs w:val="28"/>
        </w:rPr>
        <w:t xml:space="preserve">: </w:t>
      </w:r>
      <w:r w:rsidRPr="00F54DE6">
        <w:rPr>
          <w:rFonts w:ascii="Times New Roman" w:hAnsi="Times New Roman" w:cs="Times New Roman"/>
          <w:sz w:val="28"/>
          <w:szCs w:val="28"/>
        </w:rPr>
        <w:t xml:space="preserve">Масса </w:t>
      </w:r>
      <w:r w:rsidR="004E3875" w:rsidRPr="00F54DE6">
        <w:rPr>
          <w:rFonts w:ascii="Times New Roman" w:hAnsi="Times New Roman" w:cs="Times New Roman"/>
          <w:sz w:val="28"/>
          <w:szCs w:val="28"/>
        </w:rPr>
        <w:t>меча</w:t>
      </w:r>
      <w:r w:rsidRPr="00F54DE6">
        <w:rPr>
          <w:rFonts w:ascii="Times New Roman" w:hAnsi="Times New Roman" w:cs="Times New Roman"/>
          <w:sz w:val="28"/>
          <w:szCs w:val="28"/>
        </w:rPr>
        <w:t xml:space="preserve"> 6 килограммов. </w:t>
      </w:r>
      <w:r w:rsidR="004E3875" w:rsidRPr="00F54DE6">
        <w:rPr>
          <w:rFonts w:ascii="Times New Roman" w:hAnsi="Times New Roman" w:cs="Times New Roman"/>
          <w:sz w:val="28"/>
          <w:szCs w:val="28"/>
        </w:rPr>
        <w:t>Меч</w:t>
      </w:r>
      <w:r w:rsidRPr="00F54DE6">
        <w:rPr>
          <w:rFonts w:ascii="Times New Roman" w:hAnsi="Times New Roman" w:cs="Times New Roman"/>
          <w:sz w:val="28"/>
          <w:szCs w:val="28"/>
        </w:rPr>
        <w:t xml:space="preserve"> изготовлен из  </w:t>
      </w:r>
      <w:proofErr w:type="spellStart"/>
      <w:r w:rsidRPr="00F54DE6">
        <w:rPr>
          <w:rFonts w:ascii="Times New Roman" w:hAnsi="Times New Roman" w:cs="Times New Roman"/>
          <w:sz w:val="28"/>
          <w:szCs w:val="28"/>
        </w:rPr>
        <w:t>природнолегированного</w:t>
      </w:r>
      <w:proofErr w:type="spellEnd"/>
      <w:r w:rsidRPr="00F54DE6">
        <w:rPr>
          <w:rFonts w:ascii="Times New Roman" w:hAnsi="Times New Roman" w:cs="Times New Roman"/>
          <w:sz w:val="28"/>
          <w:szCs w:val="28"/>
        </w:rPr>
        <w:t xml:space="preserve"> железа, содержащего 2,8 % никеля, 0,6 % кобальта. Сколько </w:t>
      </w:r>
      <w:r w:rsidR="004E3875" w:rsidRPr="00F54DE6">
        <w:rPr>
          <w:rFonts w:ascii="Times New Roman" w:hAnsi="Times New Roman" w:cs="Times New Roman"/>
          <w:sz w:val="28"/>
          <w:szCs w:val="28"/>
        </w:rPr>
        <w:t>килограммов железа в этом  мече</w:t>
      </w:r>
      <w:r w:rsidRPr="00F54DE6">
        <w:rPr>
          <w:rFonts w:ascii="Times New Roman" w:hAnsi="Times New Roman" w:cs="Times New Roman"/>
          <w:sz w:val="28"/>
          <w:szCs w:val="28"/>
        </w:rPr>
        <w:t>?</w:t>
      </w:r>
    </w:p>
    <w:p w:rsidR="007D739C" w:rsidRPr="00F54DE6" w:rsidRDefault="007D739C"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Решение: </w:t>
      </w:r>
    </w:p>
    <w:p w:rsidR="007D739C" w:rsidRPr="00F54DE6" w:rsidRDefault="007D739C"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1) </w:t>
      </w:r>
      <w:proofErr w:type="spellStart"/>
      <w:r w:rsidRPr="00F54DE6">
        <w:rPr>
          <w:rFonts w:ascii="Times New Roman" w:hAnsi="Times New Roman" w:cs="Times New Roman"/>
          <w:sz w:val="28"/>
          <w:szCs w:val="28"/>
        </w:rPr>
        <w:t>m</w:t>
      </w:r>
      <w:proofErr w:type="spellEnd"/>
      <w:r w:rsidRPr="00F54DE6">
        <w:rPr>
          <w:rFonts w:ascii="Times New Roman" w:hAnsi="Times New Roman" w:cs="Times New Roman"/>
          <w:sz w:val="28"/>
          <w:szCs w:val="28"/>
        </w:rPr>
        <w:t xml:space="preserve"> (</w:t>
      </w:r>
      <w:proofErr w:type="spellStart"/>
      <w:r w:rsidRPr="00F54DE6">
        <w:rPr>
          <w:rFonts w:ascii="Times New Roman" w:hAnsi="Times New Roman" w:cs="Times New Roman"/>
          <w:sz w:val="28"/>
          <w:szCs w:val="28"/>
        </w:rPr>
        <w:t>Ni</w:t>
      </w:r>
      <w:proofErr w:type="spellEnd"/>
      <w:r w:rsidRPr="00F54DE6">
        <w:rPr>
          <w:rFonts w:ascii="Times New Roman" w:hAnsi="Times New Roman" w:cs="Times New Roman"/>
          <w:sz w:val="28"/>
          <w:szCs w:val="28"/>
        </w:rPr>
        <w:t xml:space="preserve">) = 0,028 * 6 = 0,168 кг </w:t>
      </w:r>
    </w:p>
    <w:p w:rsidR="0034056B" w:rsidRDefault="0034056B" w:rsidP="00F54DE6">
      <w:pPr>
        <w:spacing w:after="0" w:line="240" w:lineRule="auto"/>
        <w:jc w:val="both"/>
        <w:rPr>
          <w:rFonts w:ascii="Times New Roman" w:hAnsi="Times New Roman" w:cs="Times New Roman"/>
          <w:sz w:val="28"/>
          <w:szCs w:val="28"/>
        </w:rPr>
      </w:pPr>
    </w:p>
    <w:p w:rsidR="007D739C" w:rsidRPr="00F54DE6" w:rsidRDefault="007D739C"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2) </w:t>
      </w:r>
      <w:proofErr w:type="spellStart"/>
      <w:r w:rsidRPr="00F54DE6">
        <w:rPr>
          <w:rFonts w:ascii="Times New Roman" w:hAnsi="Times New Roman" w:cs="Times New Roman"/>
          <w:sz w:val="28"/>
          <w:szCs w:val="28"/>
        </w:rPr>
        <w:t>m</w:t>
      </w:r>
      <w:proofErr w:type="spellEnd"/>
      <w:r w:rsidRPr="00F54DE6">
        <w:rPr>
          <w:rFonts w:ascii="Times New Roman" w:hAnsi="Times New Roman" w:cs="Times New Roman"/>
          <w:sz w:val="28"/>
          <w:szCs w:val="28"/>
        </w:rPr>
        <w:t xml:space="preserve"> (Со) = 0,006 * 6 = 0,036 кг</w:t>
      </w:r>
    </w:p>
    <w:p w:rsidR="007D739C" w:rsidRPr="00F54DE6" w:rsidRDefault="007D739C"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3) </w:t>
      </w:r>
      <w:proofErr w:type="spellStart"/>
      <w:r w:rsidRPr="00F54DE6">
        <w:rPr>
          <w:rFonts w:ascii="Times New Roman" w:hAnsi="Times New Roman" w:cs="Times New Roman"/>
          <w:sz w:val="28"/>
          <w:szCs w:val="28"/>
        </w:rPr>
        <w:t>m</w:t>
      </w:r>
      <w:proofErr w:type="spellEnd"/>
      <w:r w:rsidRPr="00F54DE6">
        <w:rPr>
          <w:rFonts w:ascii="Times New Roman" w:hAnsi="Times New Roman" w:cs="Times New Roman"/>
          <w:sz w:val="28"/>
          <w:szCs w:val="28"/>
        </w:rPr>
        <w:t xml:space="preserve"> (</w:t>
      </w:r>
      <w:proofErr w:type="spellStart"/>
      <w:r w:rsidRPr="00F54DE6">
        <w:rPr>
          <w:rFonts w:ascii="Times New Roman" w:hAnsi="Times New Roman" w:cs="Times New Roman"/>
          <w:sz w:val="28"/>
          <w:szCs w:val="28"/>
        </w:rPr>
        <w:t>Fe</w:t>
      </w:r>
      <w:proofErr w:type="spellEnd"/>
      <w:r w:rsidRPr="00F54DE6">
        <w:rPr>
          <w:rFonts w:ascii="Times New Roman" w:hAnsi="Times New Roman" w:cs="Times New Roman"/>
          <w:sz w:val="28"/>
          <w:szCs w:val="28"/>
        </w:rPr>
        <w:t>) = 6 - (0,168 + 0,036) = 6 - 0,204 = 5,796 кг.</w:t>
      </w:r>
    </w:p>
    <w:p w:rsidR="00FE58C4" w:rsidRPr="00F54DE6" w:rsidRDefault="007D739C"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 Ответ</w:t>
      </w:r>
      <w:r w:rsidR="004E3875" w:rsidRPr="00F54DE6">
        <w:rPr>
          <w:rFonts w:ascii="Times New Roman" w:hAnsi="Times New Roman" w:cs="Times New Roman"/>
          <w:sz w:val="28"/>
          <w:szCs w:val="28"/>
        </w:rPr>
        <w:t>: Железа в мече</w:t>
      </w:r>
      <w:r w:rsidRPr="00F54DE6">
        <w:rPr>
          <w:rFonts w:ascii="Times New Roman" w:hAnsi="Times New Roman" w:cs="Times New Roman"/>
          <w:sz w:val="28"/>
          <w:szCs w:val="28"/>
        </w:rPr>
        <w:t xml:space="preserve"> 5,796 кг.</w:t>
      </w:r>
    </w:p>
    <w:p w:rsidR="00FE58C4" w:rsidRPr="00F54DE6" w:rsidRDefault="004E3875"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Хорошо, присаживайся на место.</w:t>
      </w:r>
    </w:p>
    <w:p w:rsidR="006111F3" w:rsidRPr="00F54DE6" w:rsidRDefault="006111F3" w:rsidP="00F54DE6">
      <w:pPr>
        <w:shd w:val="clear" w:color="auto" w:fill="FFFFFF"/>
        <w:spacing w:after="0" w:line="240" w:lineRule="auto"/>
        <w:jc w:val="both"/>
        <w:rPr>
          <w:rFonts w:ascii="Times New Roman" w:hAnsi="Times New Roman" w:cs="Times New Roman"/>
          <w:sz w:val="28"/>
          <w:szCs w:val="28"/>
        </w:rPr>
      </w:pPr>
    </w:p>
    <w:p w:rsidR="009960D5" w:rsidRDefault="004E3875" w:rsidP="00F54DE6">
      <w:pPr>
        <w:shd w:val="clear" w:color="auto" w:fill="FFFFFF"/>
        <w:spacing w:after="0" w:line="240" w:lineRule="auto"/>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b/>
          <w:color w:val="1D1B11"/>
          <w:sz w:val="28"/>
          <w:szCs w:val="28"/>
          <w:u w:val="single"/>
          <w:lang w:eastAsia="ru-RU"/>
        </w:rPr>
        <w:t>Учитель:</w:t>
      </w:r>
      <w:r w:rsidR="00F54DE6">
        <w:rPr>
          <w:rFonts w:ascii="Times New Roman" w:eastAsia="Times New Roman" w:hAnsi="Times New Roman" w:cs="Times New Roman"/>
          <w:b/>
          <w:color w:val="1D1B11"/>
          <w:sz w:val="28"/>
          <w:szCs w:val="28"/>
          <w:u w:val="single"/>
          <w:lang w:eastAsia="ru-RU"/>
        </w:rPr>
        <w:t xml:space="preserve">  </w:t>
      </w:r>
      <w:r w:rsidR="006111F3" w:rsidRPr="00F54DE6">
        <w:rPr>
          <w:rFonts w:ascii="Times New Roman" w:eastAsia="Times New Roman" w:hAnsi="Times New Roman" w:cs="Times New Roman"/>
          <w:sz w:val="28"/>
          <w:szCs w:val="28"/>
          <w:lang w:eastAsia="ru-RU"/>
        </w:rPr>
        <w:t>Соединения железа: железный купорос, хлорное железо, оксиды железа используют для приготовления красителей, лекарств, катализаторов, магнитных материалов, составов, защищающих древесину от гниения. Термит используется для сварки стальных изделий. Железный купорос используется при крашении тканей, для борьбы с вредителями. Железный сурик Fe</w:t>
      </w:r>
      <w:r w:rsidR="006111F3" w:rsidRPr="00F54DE6">
        <w:rPr>
          <w:rFonts w:ascii="Times New Roman" w:eastAsia="Times New Roman" w:hAnsi="Times New Roman" w:cs="Times New Roman"/>
          <w:sz w:val="28"/>
          <w:szCs w:val="28"/>
          <w:vertAlign w:val="subscript"/>
          <w:lang w:eastAsia="ru-RU"/>
        </w:rPr>
        <w:t>2</w:t>
      </w:r>
      <w:r w:rsidR="006111F3" w:rsidRPr="00F54DE6">
        <w:rPr>
          <w:rFonts w:ascii="Times New Roman" w:eastAsia="Times New Roman" w:hAnsi="Times New Roman" w:cs="Times New Roman"/>
          <w:sz w:val="28"/>
          <w:szCs w:val="28"/>
          <w:lang w:eastAsia="ru-RU"/>
        </w:rPr>
        <w:t>O</w:t>
      </w:r>
      <w:r w:rsidR="006111F3" w:rsidRPr="00F54DE6">
        <w:rPr>
          <w:rFonts w:ascii="Times New Roman" w:eastAsia="Times New Roman" w:hAnsi="Times New Roman" w:cs="Times New Roman"/>
          <w:sz w:val="28"/>
          <w:szCs w:val="28"/>
          <w:vertAlign w:val="subscript"/>
          <w:lang w:eastAsia="ru-RU"/>
        </w:rPr>
        <w:t>3</w:t>
      </w:r>
      <w:r w:rsidR="006111F3" w:rsidRPr="00F54DE6">
        <w:rPr>
          <w:rFonts w:ascii="Times New Roman" w:eastAsia="Times New Roman" w:hAnsi="Times New Roman" w:cs="Times New Roman"/>
          <w:sz w:val="28"/>
          <w:szCs w:val="28"/>
          <w:lang w:eastAsia="ru-RU"/>
        </w:rPr>
        <w:t xml:space="preserve">, охра – применяется как пигмент для приготовления красок. </w:t>
      </w:r>
    </w:p>
    <w:p w:rsidR="00F54DE6" w:rsidRPr="00F54DE6" w:rsidRDefault="00F54DE6" w:rsidP="00F54DE6">
      <w:pPr>
        <w:shd w:val="clear" w:color="auto" w:fill="FFFFFF"/>
        <w:spacing w:after="0" w:line="240" w:lineRule="auto"/>
        <w:jc w:val="both"/>
        <w:rPr>
          <w:rFonts w:ascii="Times New Roman" w:eastAsia="Times New Roman" w:hAnsi="Times New Roman" w:cs="Times New Roman"/>
          <w:sz w:val="28"/>
          <w:szCs w:val="28"/>
          <w:lang w:eastAsia="ru-RU"/>
        </w:rPr>
      </w:pP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b/>
          <w:bCs/>
          <w:iCs/>
          <w:color w:val="1D1B11"/>
          <w:sz w:val="28"/>
          <w:szCs w:val="28"/>
          <w:u w:val="single"/>
          <w:lang w:eastAsia="ru-RU"/>
        </w:rPr>
        <w:t>Слайд</w:t>
      </w:r>
      <w:r w:rsidR="009960D5" w:rsidRPr="00F54DE6">
        <w:rPr>
          <w:rFonts w:ascii="Times New Roman" w:eastAsia="Times New Roman" w:hAnsi="Times New Roman" w:cs="Times New Roman"/>
          <w:b/>
          <w:bCs/>
          <w:iCs/>
          <w:color w:val="1D1B11"/>
          <w:sz w:val="28"/>
          <w:szCs w:val="28"/>
          <w:u w:val="single"/>
          <w:lang w:eastAsia="ru-RU"/>
        </w:rPr>
        <w:t xml:space="preserve">  №8</w:t>
      </w:r>
      <w:proofErr w:type="gramStart"/>
      <w:r w:rsidR="00F54DE6">
        <w:rPr>
          <w:rFonts w:ascii="Times New Roman" w:eastAsia="Times New Roman" w:hAnsi="Times New Roman" w:cs="Times New Roman"/>
          <w:b/>
          <w:bCs/>
          <w:iCs/>
          <w:color w:val="1D1B11"/>
          <w:sz w:val="28"/>
          <w:szCs w:val="28"/>
          <w:u w:val="single"/>
          <w:lang w:eastAsia="ru-RU"/>
        </w:rPr>
        <w:t xml:space="preserve">  </w:t>
      </w:r>
      <w:r w:rsidRPr="00F54DE6">
        <w:rPr>
          <w:rFonts w:ascii="Times New Roman" w:eastAsia="Times New Roman" w:hAnsi="Times New Roman" w:cs="Times New Roman"/>
          <w:color w:val="1D1B11"/>
          <w:sz w:val="28"/>
          <w:szCs w:val="28"/>
          <w:lang w:eastAsia="ru-RU"/>
        </w:rPr>
        <w:t>В</w:t>
      </w:r>
      <w:proofErr w:type="gramEnd"/>
      <w:r w:rsidRPr="00F54DE6">
        <w:rPr>
          <w:rFonts w:ascii="Times New Roman" w:eastAsia="Times New Roman" w:hAnsi="Times New Roman" w:cs="Times New Roman"/>
          <w:color w:val="1D1B11"/>
          <w:sz w:val="28"/>
          <w:szCs w:val="28"/>
          <w:lang w:eastAsia="ru-RU"/>
        </w:rPr>
        <w:t xml:space="preserve"> природе широко распространены руды железа:</w:t>
      </w:r>
    </w:p>
    <w:p w:rsidR="006111F3" w:rsidRPr="00F54DE6" w:rsidRDefault="006111F3" w:rsidP="00F54DE6">
      <w:pPr>
        <w:spacing w:after="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Fe</w:t>
      </w:r>
      <w:r w:rsidRPr="00F54DE6">
        <w:rPr>
          <w:rFonts w:ascii="Times New Roman" w:eastAsia="Times New Roman" w:hAnsi="Times New Roman" w:cs="Times New Roman"/>
          <w:color w:val="1D1B11"/>
          <w:sz w:val="28"/>
          <w:szCs w:val="28"/>
          <w:vertAlign w:val="subscript"/>
          <w:lang w:eastAsia="ru-RU"/>
        </w:rPr>
        <w:t>3</w:t>
      </w:r>
      <w:r w:rsidRPr="00F54DE6">
        <w:rPr>
          <w:rFonts w:ascii="Times New Roman" w:eastAsia="Times New Roman" w:hAnsi="Times New Roman" w:cs="Times New Roman"/>
          <w:color w:val="1D1B11"/>
          <w:sz w:val="28"/>
          <w:szCs w:val="28"/>
          <w:lang w:eastAsia="ru-RU"/>
        </w:rPr>
        <w:t>O</w:t>
      </w:r>
      <w:r w:rsidRPr="00F54DE6">
        <w:rPr>
          <w:rFonts w:ascii="Times New Roman" w:eastAsia="Times New Roman" w:hAnsi="Times New Roman" w:cs="Times New Roman"/>
          <w:color w:val="1D1B11"/>
          <w:sz w:val="28"/>
          <w:szCs w:val="28"/>
          <w:vertAlign w:val="subscript"/>
          <w:lang w:eastAsia="ru-RU"/>
        </w:rPr>
        <w:t>4</w:t>
      </w:r>
      <w:r w:rsidRPr="00F54DE6">
        <w:rPr>
          <w:rFonts w:ascii="Times New Roman" w:eastAsia="Times New Roman" w:hAnsi="Times New Roman" w:cs="Times New Roman"/>
          <w:color w:val="1D1B11"/>
          <w:sz w:val="28"/>
          <w:szCs w:val="28"/>
          <w:lang w:eastAsia="ru-RU"/>
        </w:rPr>
        <w:t> – магнетит</w:t>
      </w:r>
    </w:p>
    <w:p w:rsidR="006111F3" w:rsidRPr="00F54DE6" w:rsidRDefault="006111F3" w:rsidP="00F54DE6">
      <w:pPr>
        <w:spacing w:after="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Fe</w:t>
      </w:r>
      <w:r w:rsidRPr="00F54DE6">
        <w:rPr>
          <w:rFonts w:ascii="Times New Roman" w:eastAsia="Times New Roman" w:hAnsi="Times New Roman" w:cs="Times New Roman"/>
          <w:color w:val="1D1B11"/>
          <w:sz w:val="28"/>
          <w:szCs w:val="28"/>
          <w:vertAlign w:val="subscript"/>
          <w:lang w:eastAsia="ru-RU"/>
        </w:rPr>
        <w:t>2</w:t>
      </w:r>
      <w:r w:rsidRPr="00F54DE6">
        <w:rPr>
          <w:rFonts w:ascii="Times New Roman" w:eastAsia="Times New Roman" w:hAnsi="Times New Roman" w:cs="Times New Roman"/>
          <w:color w:val="1D1B11"/>
          <w:sz w:val="28"/>
          <w:szCs w:val="28"/>
          <w:lang w:eastAsia="ru-RU"/>
        </w:rPr>
        <w:t>O</w:t>
      </w:r>
      <w:r w:rsidRPr="00F54DE6">
        <w:rPr>
          <w:rFonts w:ascii="Times New Roman" w:eastAsia="Times New Roman" w:hAnsi="Times New Roman" w:cs="Times New Roman"/>
          <w:color w:val="1D1B11"/>
          <w:sz w:val="28"/>
          <w:szCs w:val="28"/>
          <w:vertAlign w:val="subscript"/>
          <w:lang w:eastAsia="ru-RU"/>
        </w:rPr>
        <w:t>3 </w:t>
      </w:r>
      <w:r w:rsidRPr="00F54DE6">
        <w:rPr>
          <w:rFonts w:ascii="Times New Roman" w:eastAsia="Times New Roman" w:hAnsi="Times New Roman" w:cs="Times New Roman"/>
          <w:color w:val="1D1B11"/>
          <w:sz w:val="28"/>
          <w:szCs w:val="28"/>
          <w:lang w:eastAsia="ru-RU"/>
        </w:rPr>
        <w:t>– гематит</w:t>
      </w:r>
    </w:p>
    <w:p w:rsidR="006111F3" w:rsidRPr="00F54DE6" w:rsidRDefault="006111F3" w:rsidP="00F54DE6">
      <w:pPr>
        <w:spacing w:after="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FeS</w:t>
      </w:r>
      <w:r w:rsidRPr="00F54DE6">
        <w:rPr>
          <w:rFonts w:ascii="Times New Roman" w:eastAsia="Times New Roman" w:hAnsi="Times New Roman" w:cs="Times New Roman"/>
          <w:color w:val="1D1B11"/>
          <w:sz w:val="28"/>
          <w:szCs w:val="28"/>
          <w:vertAlign w:val="subscript"/>
          <w:lang w:eastAsia="ru-RU"/>
        </w:rPr>
        <w:t>2 </w:t>
      </w:r>
      <w:r w:rsidR="00A064E8">
        <w:rPr>
          <w:rFonts w:ascii="Times New Roman" w:eastAsia="Times New Roman" w:hAnsi="Times New Roman" w:cs="Times New Roman"/>
          <w:color w:val="1D1B11"/>
          <w:sz w:val="28"/>
          <w:szCs w:val="28"/>
          <w:vertAlign w:val="subscript"/>
          <w:lang w:eastAsia="ru-RU"/>
        </w:rPr>
        <w:t xml:space="preserve">    </w:t>
      </w:r>
      <w:r w:rsidRPr="00F54DE6">
        <w:rPr>
          <w:rFonts w:ascii="Times New Roman" w:eastAsia="Times New Roman" w:hAnsi="Times New Roman" w:cs="Times New Roman"/>
          <w:color w:val="1D1B11"/>
          <w:sz w:val="28"/>
          <w:szCs w:val="28"/>
          <w:lang w:eastAsia="ru-RU"/>
        </w:rPr>
        <w:t>- пирит</w:t>
      </w:r>
    </w:p>
    <w:p w:rsidR="006111F3" w:rsidRPr="00F54DE6" w:rsidRDefault="006111F3" w:rsidP="00F54DE6">
      <w:pPr>
        <w:spacing w:after="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FeCO</w:t>
      </w:r>
      <w:r w:rsidRPr="00F54DE6">
        <w:rPr>
          <w:rFonts w:ascii="Times New Roman" w:eastAsia="Times New Roman" w:hAnsi="Times New Roman" w:cs="Times New Roman"/>
          <w:color w:val="1D1B11"/>
          <w:sz w:val="28"/>
          <w:szCs w:val="28"/>
          <w:vertAlign w:val="subscript"/>
          <w:lang w:eastAsia="ru-RU"/>
        </w:rPr>
        <w:t>3 </w:t>
      </w:r>
      <w:r w:rsidRPr="00F54DE6">
        <w:rPr>
          <w:rFonts w:ascii="Times New Roman" w:eastAsia="Times New Roman" w:hAnsi="Times New Roman" w:cs="Times New Roman"/>
          <w:color w:val="1D1B11"/>
          <w:sz w:val="28"/>
          <w:szCs w:val="28"/>
          <w:lang w:eastAsia="ru-RU"/>
        </w:rPr>
        <w:t>- сидерит</w:t>
      </w:r>
    </w:p>
    <w:p w:rsidR="006111F3" w:rsidRPr="00F54DE6" w:rsidRDefault="006111F3" w:rsidP="00F54DE6">
      <w:pPr>
        <w:spacing w:after="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i/>
          <w:iCs/>
          <w:color w:val="1D1B11"/>
          <w:sz w:val="28"/>
          <w:szCs w:val="28"/>
          <w:lang w:eastAsia="ru-RU"/>
        </w:rPr>
        <w:t>лимонит </w:t>
      </w:r>
      <w:r w:rsidRPr="00F54DE6">
        <w:rPr>
          <w:rFonts w:ascii="Times New Roman" w:eastAsia="Times New Roman" w:hAnsi="Times New Roman" w:cs="Times New Roman"/>
          <w:color w:val="1D1B11"/>
          <w:sz w:val="28"/>
          <w:szCs w:val="28"/>
          <w:lang w:eastAsia="ru-RU"/>
        </w:rPr>
        <w:t>Fe</w:t>
      </w:r>
      <w:r w:rsidRPr="00F54DE6">
        <w:rPr>
          <w:rFonts w:ascii="Times New Roman" w:eastAsia="Times New Roman" w:hAnsi="Times New Roman" w:cs="Times New Roman"/>
          <w:color w:val="1D1B11"/>
          <w:sz w:val="28"/>
          <w:szCs w:val="28"/>
          <w:vertAlign w:val="subscript"/>
          <w:lang w:eastAsia="ru-RU"/>
        </w:rPr>
        <w:t>2</w:t>
      </w:r>
      <w:r w:rsidRPr="00F54DE6">
        <w:rPr>
          <w:rFonts w:ascii="Times New Roman" w:eastAsia="Times New Roman" w:hAnsi="Times New Roman" w:cs="Times New Roman"/>
          <w:color w:val="1D1B11"/>
          <w:sz w:val="28"/>
          <w:szCs w:val="28"/>
          <w:lang w:eastAsia="ru-RU"/>
        </w:rPr>
        <w:t>O</w:t>
      </w:r>
      <w:r w:rsidRPr="00F54DE6">
        <w:rPr>
          <w:rFonts w:ascii="Times New Roman" w:eastAsia="Times New Roman" w:hAnsi="Times New Roman" w:cs="Times New Roman"/>
          <w:color w:val="1D1B11"/>
          <w:sz w:val="28"/>
          <w:szCs w:val="28"/>
          <w:vertAlign w:val="subscript"/>
          <w:lang w:eastAsia="ru-RU"/>
        </w:rPr>
        <w:t>3</w:t>
      </w:r>
      <w:r w:rsidRPr="00F54DE6">
        <w:rPr>
          <w:rFonts w:ascii="Times New Roman" w:eastAsia="Times New Roman" w:hAnsi="Times New Roman" w:cs="Times New Roman"/>
          <w:color w:val="1D1B11"/>
          <w:sz w:val="28"/>
          <w:szCs w:val="28"/>
          <w:lang w:eastAsia="ru-RU"/>
        </w:rPr>
        <w:t>•nH</w:t>
      </w:r>
      <w:r w:rsidRPr="00F54DE6">
        <w:rPr>
          <w:rFonts w:ascii="Times New Roman" w:eastAsia="Times New Roman" w:hAnsi="Times New Roman" w:cs="Times New Roman"/>
          <w:color w:val="1D1B11"/>
          <w:sz w:val="28"/>
          <w:szCs w:val="28"/>
          <w:vertAlign w:val="subscript"/>
          <w:lang w:eastAsia="ru-RU"/>
        </w:rPr>
        <w:t>2</w:t>
      </w:r>
      <w:r w:rsidRPr="00F54DE6">
        <w:rPr>
          <w:rFonts w:ascii="Times New Roman" w:eastAsia="Times New Roman" w:hAnsi="Times New Roman" w:cs="Times New Roman"/>
          <w:color w:val="1D1B11"/>
          <w:sz w:val="28"/>
          <w:szCs w:val="28"/>
          <w:lang w:eastAsia="ru-RU"/>
        </w:rPr>
        <w:t>O</w:t>
      </w:r>
    </w:p>
    <w:p w:rsidR="00BF0819" w:rsidRDefault="00BF0819" w:rsidP="00F54DE6">
      <w:pPr>
        <w:spacing w:after="0" w:line="240" w:lineRule="auto"/>
        <w:jc w:val="both"/>
        <w:rPr>
          <w:rFonts w:ascii="Times New Roman" w:eastAsia="Times New Roman" w:hAnsi="Times New Roman" w:cs="Times New Roman"/>
          <w:color w:val="1D1B11"/>
          <w:sz w:val="28"/>
          <w:szCs w:val="28"/>
          <w:lang w:eastAsia="ru-RU"/>
        </w:rPr>
      </w:pPr>
    </w:p>
    <w:p w:rsidR="0034056B" w:rsidRPr="0034056B" w:rsidRDefault="006111F3" w:rsidP="0034056B">
      <w:pPr>
        <w:spacing w:after="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Редчайший каприз природы – </w:t>
      </w:r>
      <w:r w:rsidRPr="00F54DE6">
        <w:rPr>
          <w:rFonts w:ascii="Times New Roman" w:eastAsia="Times New Roman" w:hAnsi="Times New Roman" w:cs="Times New Roman"/>
          <w:i/>
          <w:iCs/>
          <w:color w:val="1D1B11"/>
          <w:sz w:val="28"/>
          <w:szCs w:val="28"/>
          <w:lang w:eastAsia="ru-RU"/>
        </w:rPr>
        <w:t>самородное железо</w:t>
      </w:r>
      <w:r w:rsidRPr="00F54DE6">
        <w:rPr>
          <w:rFonts w:ascii="Times New Roman" w:eastAsia="Times New Roman" w:hAnsi="Times New Roman" w:cs="Times New Roman"/>
          <w:color w:val="1D1B11"/>
          <w:sz w:val="28"/>
          <w:szCs w:val="28"/>
          <w:lang w:eastAsia="ru-RU"/>
        </w:rPr>
        <w:t> земного происхождения (его еще называют “теллурическим”, от латинского “</w:t>
      </w:r>
      <w:proofErr w:type="spellStart"/>
      <w:r w:rsidRPr="00F54DE6">
        <w:rPr>
          <w:rFonts w:ascii="Times New Roman" w:eastAsia="Times New Roman" w:hAnsi="Times New Roman" w:cs="Times New Roman"/>
          <w:color w:val="1D1B11"/>
          <w:sz w:val="28"/>
          <w:szCs w:val="28"/>
          <w:lang w:eastAsia="ru-RU"/>
        </w:rPr>
        <w:t>теллурс</w:t>
      </w:r>
      <w:proofErr w:type="spellEnd"/>
      <w:r w:rsidRPr="00F54DE6">
        <w:rPr>
          <w:rFonts w:ascii="Times New Roman" w:eastAsia="Times New Roman" w:hAnsi="Times New Roman" w:cs="Times New Roman"/>
          <w:color w:val="1D1B11"/>
          <w:sz w:val="28"/>
          <w:szCs w:val="28"/>
          <w:lang w:eastAsia="ru-RU"/>
        </w:rPr>
        <w:t>” - земля). Такое железо получается в уникальных геологических условиях – там, где потоки расплавленной лавы, богатой оксидом железа, на пути своего извержения из земных глубин пересекали пласты каменного угля. </w:t>
      </w:r>
    </w:p>
    <w:p w:rsidR="006111F3" w:rsidRPr="00F54DE6" w:rsidRDefault="009960D5" w:rsidP="00F54DE6">
      <w:pPr>
        <w:spacing w:after="150" w:line="240" w:lineRule="auto"/>
        <w:jc w:val="both"/>
        <w:rPr>
          <w:rFonts w:ascii="Times New Roman" w:eastAsia="Times New Roman" w:hAnsi="Times New Roman" w:cs="Times New Roman"/>
          <w:b/>
          <w:bCs/>
          <w:iCs/>
          <w:color w:val="1D1B11"/>
          <w:sz w:val="28"/>
          <w:szCs w:val="28"/>
          <w:u w:val="single"/>
          <w:lang w:eastAsia="ru-RU"/>
        </w:rPr>
      </w:pPr>
      <w:r w:rsidRPr="00F54DE6">
        <w:rPr>
          <w:rFonts w:ascii="Times New Roman" w:eastAsia="Times New Roman" w:hAnsi="Times New Roman" w:cs="Times New Roman"/>
          <w:b/>
          <w:bCs/>
          <w:iCs/>
          <w:color w:val="1D1B11"/>
          <w:sz w:val="28"/>
          <w:szCs w:val="28"/>
          <w:u w:val="single"/>
          <w:lang w:eastAsia="ru-RU"/>
        </w:rPr>
        <w:t>Слайд № 9</w:t>
      </w:r>
      <w:r w:rsidR="00F54DE6">
        <w:rPr>
          <w:rFonts w:ascii="Times New Roman" w:eastAsia="Times New Roman" w:hAnsi="Times New Roman" w:cs="Times New Roman"/>
          <w:b/>
          <w:bCs/>
          <w:iCs/>
          <w:color w:val="1D1B11"/>
          <w:sz w:val="28"/>
          <w:szCs w:val="28"/>
          <w:u w:val="single"/>
          <w:lang w:eastAsia="ru-RU"/>
        </w:rPr>
        <w:t xml:space="preserve">  </w:t>
      </w:r>
      <w:r w:rsidR="006111F3" w:rsidRPr="00F54DE6">
        <w:rPr>
          <w:rFonts w:ascii="Times New Roman" w:eastAsia="Times New Roman" w:hAnsi="Times New Roman" w:cs="Times New Roman"/>
          <w:color w:val="1D1B11"/>
          <w:sz w:val="28"/>
          <w:szCs w:val="28"/>
          <w:lang w:eastAsia="ru-RU"/>
        </w:rPr>
        <w:t xml:space="preserve">Железо играет важную роль в жизни практически всех организмов, за исключением некоторых бактерий. При недостатке железа растения не образуют хлорофилла (что нарушает процесс фотосинтеза), теряют возможность ассимилировать углекислый газ и выделять кислород. </w:t>
      </w:r>
    </w:p>
    <w:p w:rsidR="006111F3" w:rsidRPr="00F54DE6" w:rsidRDefault="009960D5" w:rsidP="00F54DE6">
      <w:pPr>
        <w:spacing w:after="150" w:line="240" w:lineRule="auto"/>
        <w:jc w:val="both"/>
        <w:rPr>
          <w:rFonts w:ascii="Times New Roman" w:eastAsia="Times New Roman" w:hAnsi="Times New Roman" w:cs="Times New Roman"/>
          <w:b/>
          <w:bCs/>
          <w:iCs/>
          <w:color w:val="1D1B11"/>
          <w:sz w:val="28"/>
          <w:szCs w:val="28"/>
          <w:u w:val="single"/>
          <w:lang w:eastAsia="ru-RU"/>
        </w:rPr>
      </w:pPr>
      <w:r w:rsidRPr="00F54DE6">
        <w:rPr>
          <w:rFonts w:ascii="Times New Roman" w:eastAsia="Times New Roman" w:hAnsi="Times New Roman" w:cs="Times New Roman"/>
          <w:b/>
          <w:bCs/>
          <w:iCs/>
          <w:color w:val="1D1B11"/>
          <w:sz w:val="28"/>
          <w:szCs w:val="28"/>
          <w:u w:val="single"/>
          <w:lang w:eastAsia="ru-RU"/>
        </w:rPr>
        <w:t>Слайд № 10</w:t>
      </w:r>
      <w:r w:rsidR="00F54DE6">
        <w:rPr>
          <w:rFonts w:ascii="Times New Roman" w:eastAsia="Times New Roman" w:hAnsi="Times New Roman" w:cs="Times New Roman"/>
          <w:b/>
          <w:bCs/>
          <w:iCs/>
          <w:color w:val="1D1B11"/>
          <w:sz w:val="28"/>
          <w:szCs w:val="28"/>
          <w:u w:val="single"/>
          <w:lang w:eastAsia="ru-RU"/>
        </w:rPr>
        <w:t xml:space="preserve">     </w:t>
      </w:r>
      <w:r w:rsidR="006111F3" w:rsidRPr="00F54DE6">
        <w:rPr>
          <w:rFonts w:ascii="Times New Roman" w:eastAsia="Times New Roman" w:hAnsi="Times New Roman" w:cs="Times New Roman"/>
          <w:color w:val="1D1B11"/>
          <w:sz w:val="28"/>
          <w:szCs w:val="28"/>
          <w:lang w:eastAsia="ru-RU"/>
        </w:rPr>
        <w:t xml:space="preserve">Железо входит в состав гемоглобина, миоглобина, различных ферментов и </w:t>
      </w:r>
      <w:proofErr w:type="gramStart"/>
      <w:r w:rsidR="006111F3" w:rsidRPr="00F54DE6">
        <w:rPr>
          <w:rFonts w:ascii="Times New Roman" w:eastAsia="Times New Roman" w:hAnsi="Times New Roman" w:cs="Times New Roman"/>
          <w:color w:val="1D1B11"/>
          <w:sz w:val="28"/>
          <w:szCs w:val="28"/>
          <w:lang w:eastAsia="ru-RU"/>
        </w:rPr>
        <w:t>других</w:t>
      </w:r>
      <w:proofErr w:type="gramEnd"/>
      <w:r w:rsidR="006111F3" w:rsidRPr="00F54DE6">
        <w:rPr>
          <w:rFonts w:ascii="Times New Roman" w:eastAsia="Times New Roman" w:hAnsi="Times New Roman" w:cs="Times New Roman"/>
          <w:color w:val="1D1B11"/>
          <w:sz w:val="28"/>
          <w:szCs w:val="28"/>
          <w:lang w:eastAsia="ru-RU"/>
        </w:rPr>
        <w:t xml:space="preserve"> сложных железо-белковых комплексов, которые находятся в печени и селезенке.</w:t>
      </w: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В организме взрослого человека имеется 4-5 г железа, из них 65% - в крови.</w:t>
      </w:r>
    </w:p>
    <w:p w:rsidR="006111F3" w:rsidRPr="00F54DE6" w:rsidRDefault="006111F3"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xml:space="preserve">Красный пигмент крови – гемоглобин – осуществляет перенос кислорода от органов дыхания к тканям и обратный перенос углекислого газа от тканей к легким.  В организм железо поступает вместе с пищей. </w:t>
      </w:r>
    </w:p>
    <w:p w:rsidR="006111F3" w:rsidRPr="00F54DE6" w:rsidRDefault="00F6542E"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b/>
          <w:color w:val="1D1B11"/>
          <w:sz w:val="28"/>
          <w:szCs w:val="28"/>
          <w:u w:val="single"/>
          <w:lang w:eastAsia="ru-RU"/>
        </w:rPr>
        <w:t>Учитель</w:t>
      </w:r>
      <w:r w:rsidR="006111F3" w:rsidRPr="00F54DE6">
        <w:rPr>
          <w:rFonts w:ascii="Times New Roman" w:eastAsia="Times New Roman" w:hAnsi="Times New Roman" w:cs="Times New Roman"/>
          <w:b/>
          <w:color w:val="1D1B11"/>
          <w:sz w:val="28"/>
          <w:szCs w:val="28"/>
          <w:u w:val="single"/>
          <w:lang w:eastAsia="ru-RU"/>
        </w:rPr>
        <w:t>:</w:t>
      </w:r>
      <w:r w:rsidR="00F54DE6">
        <w:rPr>
          <w:rFonts w:ascii="Times New Roman" w:eastAsia="Times New Roman" w:hAnsi="Times New Roman" w:cs="Times New Roman"/>
          <w:b/>
          <w:color w:val="1D1B11"/>
          <w:sz w:val="28"/>
          <w:szCs w:val="28"/>
          <w:u w:val="single"/>
          <w:lang w:eastAsia="ru-RU"/>
        </w:rPr>
        <w:t xml:space="preserve">  </w:t>
      </w:r>
      <w:r w:rsidR="006111F3" w:rsidRPr="00F54DE6">
        <w:rPr>
          <w:rFonts w:ascii="Times New Roman" w:eastAsia="Times New Roman" w:hAnsi="Times New Roman" w:cs="Times New Roman"/>
          <w:color w:val="1D1B11"/>
          <w:sz w:val="28"/>
          <w:szCs w:val="28"/>
          <w:lang w:eastAsia="ru-RU"/>
        </w:rPr>
        <w:t xml:space="preserve">Как вы думаете, в каких продуктах содержится больше всего железа? </w:t>
      </w:r>
    </w:p>
    <w:p w:rsidR="006111F3" w:rsidRPr="00F54DE6" w:rsidRDefault="006111F3" w:rsidP="00F54DE6">
      <w:pPr>
        <w:spacing w:after="150" w:line="240" w:lineRule="auto"/>
        <w:jc w:val="both"/>
        <w:rPr>
          <w:rFonts w:ascii="Times New Roman" w:eastAsia="Times New Roman" w:hAnsi="Times New Roman" w:cs="Times New Roman"/>
          <w:color w:val="1D1B11"/>
          <w:sz w:val="28"/>
          <w:szCs w:val="28"/>
          <w:u w:val="single"/>
          <w:lang w:eastAsia="ru-RU"/>
        </w:rPr>
      </w:pPr>
      <w:r w:rsidRPr="00F54DE6">
        <w:rPr>
          <w:rFonts w:ascii="Times New Roman" w:eastAsia="Times New Roman" w:hAnsi="Times New Roman" w:cs="Times New Roman"/>
          <w:color w:val="1D1B11"/>
          <w:sz w:val="28"/>
          <w:szCs w:val="28"/>
          <w:u w:val="single"/>
          <w:lang w:eastAsia="ru-RU"/>
        </w:rPr>
        <w:t>Ученики: (</w:t>
      </w:r>
      <w:r w:rsidR="00C305DE">
        <w:rPr>
          <w:rFonts w:ascii="Times New Roman" w:eastAsia="Times New Roman" w:hAnsi="Times New Roman" w:cs="Times New Roman"/>
          <w:color w:val="1D1B11"/>
          <w:sz w:val="28"/>
          <w:szCs w:val="28"/>
          <w:u w:val="single"/>
          <w:lang w:eastAsia="ru-RU"/>
        </w:rPr>
        <w:t xml:space="preserve">идет </w:t>
      </w:r>
      <w:r w:rsidRPr="00F54DE6">
        <w:rPr>
          <w:rFonts w:ascii="Times New Roman" w:eastAsia="Times New Roman" w:hAnsi="Times New Roman" w:cs="Times New Roman"/>
          <w:color w:val="1D1B11"/>
          <w:sz w:val="28"/>
          <w:szCs w:val="28"/>
          <w:u w:val="single"/>
          <w:lang w:eastAsia="ru-RU"/>
        </w:rPr>
        <w:t xml:space="preserve">обсуждение)  </w:t>
      </w:r>
    </w:p>
    <w:p w:rsidR="00F6542E" w:rsidRPr="00F54DE6" w:rsidRDefault="009960D5" w:rsidP="00F54DE6">
      <w:pPr>
        <w:spacing w:after="150" w:line="240" w:lineRule="auto"/>
        <w:jc w:val="both"/>
        <w:rPr>
          <w:rFonts w:ascii="Times New Roman" w:eastAsia="Times New Roman" w:hAnsi="Times New Roman" w:cs="Times New Roman"/>
          <w:b/>
          <w:bCs/>
          <w:iCs/>
          <w:color w:val="1D1B11"/>
          <w:sz w:val="28"/>
          <w:szCs w:val="28"/>
          <w:u w:val="single"/>
          <w:lang w:eastAsia="ru-RU"/>
        </w:rPr>
      </w:pPr>
      <w:r w:rsidRPr="00F54DE6">
        <w:rPr>
          <w:rFonts w:ascii="Times New Roman" w:eastAsia="Times New Roman" w:hAnsi="Times New Roman" w:cs="Times New Roman"/>
          <w:b/>
          <w:bCs/>
          <w:iCs/>
          <w:color w:val="1D1B11"/>
          <w:sz w:val="28"/>
          <w:szCs w:val="28"/>
          <w:u w:val="single"/>
          <w:lang w:eastAsia="ru-RU"/>
        </w:rPr>
        <w:t>Слайд № 11</w:t>
      </w:r>
    </w:p>
    <w:p w:rsidR="005D61F8" w:rsidRPr="00F54DE6" w:rsidRDefault="006111F3"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xml:space="preserve"> в гречке, овсянке,</w:t>
      </w:r>
      <w:r w:rsidR="0063118E" w:rsidRPr="00F54DE6">
        <w:rPr>
          <w:rFonts w:ascii="Times New Roman" w:eastAsia="Times New Roman" w:hAnsi="Times New Roman" w:cs="Times New Roman"/>
          <w:color w:val="1D1B11"/>
          <w:sz w:val="28"/>
          <w:szCs w:val="28"/>
          <w:lang w:eastAsia="ru-RU"/>
        </w:rPr>
        <w:t xml:space="preserve"> </w:t>
      </w:r>
      <w:r w:rsidRPr="00F54DE6">
        <w:rPr>
          <w:rFonts w:ascii="Times New Roman" w:eastAsia="Times New Roman" w:hAnsi="Times New Roman" w:cs="Times New Roman"/>
          <w:color w:val="1D1B11"/>
          <w:sz w:val="28"/>
          <w:szCs w:val="28"/>
          <w:u w:val="single"/>
          <w:lang w:eastAsia="ru-RU"/>
        </w:rPr>
        <w:t>фруктах</w:t>
      </w:r>
      <w:r w:rsidRPr="00F54DE6">
        <w:rPr>
          <w:rFonts w:ascii="Times New Roman" w:eastAsia="Times New Roman" w:hAnsi="Times New Roman" w:cs="Times New Roman"/>
          <w:color w:val="1D1B11"/>
          <w:sz w:val="28"/>
          <w:szCs w:val="28"/>
          <w:lang w:eastAsia="ru-RU"/>
        </w:rPr>
        <w:t> (</w:t>
      </w:r>
      <w:r w:rsidRPr="00F54DE6">
        <w:rPr>
          <w:rFonts w:ascii="Times New Roman" w:eastAsia="Times New Roman" w:hAnsi="Times New Roman" w:cs="Times New Roman"/>
          <w:b/>
          <w:color w:val="1D1B11"/>
          <w:sz w:val="28"/>
          <w:szCs w:val="28"/>
          <w:lang w:eastAsia="ru-RU"/>
        </w:rPr>
        <w:t xml:space="preserve">кто </w:t>
      </w:r>
      <w:proofErr w:type="gramStart"/>
      <w:r w:rsidRPr="00F54DE6">
        <w:rPr>
          <w:rFonts w:ascii="Times New Roman" w:eastAsia="Times New Roman" w:hAnsi="Times New Roman" w:cs="Times New Roman"/>
          <w:b/>
          <w:color w:val="1D1B11"/>
          <w:sz w:val="28"/>
          <w:szCs w:val="28"/>
          <w:lang w:eastAsia="ru-RU"/>
        </w:rPr>
        <w:t>знает</w:t>
      </w:r>
      <w:proofErr w:type="gramEnd"/>
      <w:r w:rsidR="0063118E" w:rsidRPr="00F54DE6">
        <w:rPr>
          <w:rFonts w:ascii="Times New Roman" w:eastAsia="Times New Roman" w:hAnsi="Times New Roman" w:cs="Times New Roman"/>
          <w:b/>
          <w:color w:val="1D1B11"/>
          <w:sz w:val="28"/>
          <w:szCs w:val="28"/>
          <w:lang w:eastAsia="ru-RU"/>
        </w:rPr>
        <w:t xml:space="preserve"> </w:t>
      </w:r>
      <w:r w:rsidRPr="00F54DE6">
        <w:rPr>
          <w:rFonts w:ascii="Times New Roman" w:eastAsia="Times New Roman" w:hAnsi="Times New Roman" w:cs="Times New Roman"/>
          <w:b/>
          <w:color w:val="1D1B11"/>
          <w:sz w:val="28"/>
          <w:szCs w:val="28"/>
          <w:lang w:eastAsia="ru-RU"/>
        </w:rPr>
        <w:t>как определить железо в яблоках?</w:t>
      </w:r>
      <w:r w:rsidRPr="00F54DE6">
        <w:rPr>
          <w:rFonts w:ascii="Times New Roman" w:eastAsia="Times New Roman" w:hAnsi="Times New Roman" w:cs="Times New Roman"/>
          <w:color w:val="1D1B11"/>
          <w:sz w:val="28"/>
          <w:szCs w:val="28"/>
          <w:lang w:eastAsia="ru-RU"/>
        </w:rPr>
        <w:t>), черносливе, изюме, морской капусте, фасоли, петрушке.</w:t>
      </w:r>
    </w:p>
    <w:p w:rsidR="0034056B" w:rsidRDefault="005D61F8"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u w:val="single"/>
          <w:lang w:eastAsia="ru-RU"/>
        </w:rPr>
        <w:t>Учитель:</w:t>
      </w:r>
      <w:r w:rsidR="006111F3" w:rsidRPr="00F54DE6">
        <w:rPr>
          <w:rFonts w:ascii="Times New Roman" w:eastAsia="Times New Roman" w:hAnsi="Times New Roman" w:cs="Times New Roman"/>
          <w:color w:val="1D1B11"/>
          <w:sz w:val="28"/>
          <w:szCs w:val="28"/>
          <w:lang w:eastAsia="ru-RU"/>
        </w:rPr>
        <w:t xml:space="preserve"> В пищевых продуктах содержатся соли железа со степенью окисления +3, а клетки кишечника пропускают только соли железа со степенью окисления +2, поэтому в жел</w:t>
      </w:r>
      <w:r w:rsidRPr="00F54DE6">
        <w:rPr>
          <w:rFonts w:ascii="Times New Roman" w:eastAsia="Times New Roman" w:hAnsi="Times New Roman" w:cs="Times New Roman"/>
          <w:color w:val="1D1B11"/>
          <w:sz w:val="28"/>
          <w:szCs w:val="28"/>
          <w:lang w:eastAsia="ru-RU"/>
        </w:rPr>
        <w:t xml:space="preserve">удке происходит </w:t>
      </w:r>
    </w:p>
    <w:p w:rsidR="0034056B" w:rsidRDefault="0034056B" w:rsidP="00F54DE6">
      <w:pPr>
        <w:spacing w:after="150" w:line="240" w:lineRule="auto"/>
        <w:jc w:val="both"/>
        <w:rPr>
          <w:rFonts w:ascii="Times New Roman" w:eastAsia="Times New Roman" w:hAnsi="Times New Roman" w:cs="Times New Roman"/>
          <w:color w:val="1D1B11"/>
          <w:sz w:val="28"/>
          <w:szCs w:val="28"/>
          <w:lang w:eastAsia="ru-RU"/>
        </w:rPr>
      </w:pPr>
    </w:p>
    <w:p w:rsidR="006111F3" w:rsidRPr="0034056B" w:rsidRDefault="005D61F8"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восстановление </w:t>
      </w:r>
      <w:r w:rsidRPr="00F54DE6">
        <w:rPr>
          <w:rFonts w:ascii="Times New Roman" w:eastAsia="Times New Roman" w:hAnsi="Times New Roman" w:cs="Times New Roman"/>
          <w:color w:val="1D1B11"/>
          <w:sz w:val="28"/>
          <w:szCs w:val="28"/>
          <w:lang w:val="en-US" w:eastAsia="ru-RU"/>
        </w:rPr>
        <w:t>F</w:t>
      </w:r>
      <w:r w:rsidR="006111F3" w:rsidRPr="00F54DE6">
        <w:rPr>
          <w:rFonts w:ascii="Times New Roman" w:eastAsia="Times New Roman" w:hAnsi="Times New Roman" w:cs="Times New Roman"/>
          <w:color w:val="1D1B11"/>
          <w:sz w:val="28"/>
          <w:szCs w:val="28"/>
          <w:lang w:eastAsia="ru-RU"/>
        </w:rPr>
        <w:t>e</w:t>
      </w:r>
      <w:r w:rsidR="006111F3" w:rsidRPr="00F54DE6">
        <w:rPr>
          <w:rFonts w:ascii="Times New Roman" w:eastAsia="Times New Roman" w:hAnsi="Times New Roman" w:cs="Times New Roman"/>
          <w:color w:val="1D1B11"/>
          <w:sz w:val="28"/>
          <w:szCs w:val="28"/>
          <w:vertAlign w:val="superscript"/>
          <w:lang w:eastAsia="ru-RU"/>
        </w:rPr>
        <w:t>2+ </w:t>
      </w:r>
      <w:r w:rsidRPr="00F54DE6">
        <w:rPr>
          <w:rFonts w:ascii="Times New Roman" w:eastAsia="Times New Roman" w:hAnsi="Times New Roman" w:cs="Times New Roman"/>
          <w:color w:val="1D1B11"/>
          <w:sz w:val="28"/>
          <w:szCs w:val="28"/>
          <w:lang w:eastAsia="ru-RU"/>
        </w:rPr>
        <w:t>и</w:t>
      </w:r>
      <w:r w:rsidR="00C305DE">
        <w:rPr>
          <w:rFonts w:ascii="Times New Roman" w:eastAsia="Times New Roman" w:hAnsi="Times New Roman" w:cs="Times New Roman"/>
          <w:color w:val="1D1B11"/>
          <w:sz w:val="28"/>
          <w:szCs w:val="28"/>
          <w:lang w:eastAsia="ru-RU"/>
        </w:rPr>
        <w:t xml:space="preserve">з </w:t>
      </w:r>
      <w:r w:rsidRPr="00F54DE6">
        <w:rPr>
          <w:rFonts w:ascii="Times New Roman" w:eastAsia="Times New Roman" w:hAnsi="Times New Roman" w:cs="Times New Roman"/>
          <w:color w:val="1D1B11"/>
          <w:sz w:val="28"/>
          <w:szCs w:val="28"/>
          <w:lang w:eastAsia="ru-RU"/>
        </w:rPr>
        <w:t> </w:t>
      </w:r>
      <w:r w:rsidRPr="00F54DE6">
        <w:rPr>
          <w:rFonts w:ascii="Times New Roman" w:eastAsia="Times New Roman" w:hAnsi="Times New Roman" w:cs="Times New Roman"/>
          <w:color w:val="1D1B11"/>
          <w:sz w:val="28"/>
          <w:szCs w:val="28"/>
          <w:lang w:val="en-US" w:eastAsia="ru-RU"/>
        </w:rPr>
        <w:t>F</w:t>
      </w:r>
      <w:r w:rsidR="006111F3" w:rsidRPr="00F54DE6">
        <w:rPr>
          <w:rFonts w:ascii="Times New Roman" w:eastAsia="Times New Roman" w:hAnsi="Times New Roman" w:cs="Times New Roman"/>
          <w:color w:val="1D1B11"/>
          <w:sz w:val="28"/>
          <w:szCs w:val="28"/>
          <w:lang w:eastAsia="ru-RU"/>
        </w:rPr>
        <w:t>e</w:t>
      </w:r>
      <w:r w:rsidR="006111F3" w:rsidRPr="00F54DE6">
        <w:rPr>
          <w:rFonts w:ascii="Times New Roman" w:eastAsia="Times New Roman" w:hAnsi="Times New Roman" w:cs="Times New Roman"/>
          <w:color w:val="1D1B11"/>
          <w:sz w:val="28"/>
          <w:szCs w:val="28"/>
          <w:vertAlign w:val="superscript"/>
          <w:lang w:eastAsia="ru-RU"/>
        </w:rPr>
        <w:t>3+</w:t>
      </w:r>
      <w:r w:rsidR="006111F3" w:rsidRPr="00F54DE6">
        <w:rPr>
          <w:rFonts w:ascii="Times New Roman" w:eastAsia="Times New Roman" w:hAnsi="Times New Roman" w:cs="Times New Roman"/>
          <w:color w:val="1D1B11"/>
          <w:sz w:val="28"/>
          <w:szCs w:val="28"/>
          <w:lang w:eastAsia="ru-RU"/>
        </w:rPr>
        <w:t>, но, чтобы процесс был успешным необходимо тщательно пережёвывать пищу. Враги этого процесса: чай, кофе, алкоголь (прием даже умеренной дозы алкоголя выводит соединения железа из организма!).</w:t>
      </w:r>
    </w:p>
    <w:p w:rsidR="00F6542E" w:rsidRPr="00F54DE6" w:rsidRDefault="009960D5" w:rsidP="00F54DE6">
      <w:pPr>
        <w:spacing w:after="150" w:line="240" w:lineRule="auto"/>
        <w:jc w:val="both"/>
        <w:rPr>
          <w:rFonts w:ascii="Times New Roman" w:eastAsia="Times New Roman" w:hAnsi="Times New Roman" w:cs="Times New Roman"/>
          <w:b/>
          <w:bCs/>
          <w:iCs/>
          <w:color w:val="1D1B11"/>
          <w:sz w:val="28"/>
          <w:szCs w:val="28"/>
          <w:u w:val="single"/>
          <w:lang w:eastAsia="ru-RU"/>
        </w:rPr>
      </w:pPr>
      <w:r w:rsidRPr="00F54DE6">
        <w:rPr>
          <w:rFonts w:ascii="Times New Roman" w:eastAsia="Times New Roman" w:hAnsi="Times New Roman" w:cs="Times New Roman"/>
          <w:b/>
          <w:bCs/>
          <w:iCs/>
          <w:color w:val="1D1B11"/>
          <w:sz w:val="28"/>
          <w:szCs w:val="28"/>
          <w:u w:val="single"/>
          <w:lang w:eastAsia="ru-RU"/>
        </w:rPr>
        <w:t>Слайд № 12</w:t>
      </w:r>
    </w:p>
    <w:p w:rsidR="009960D5" w:rsidRPr="00F54DE6" w:rsidRDefault="005D61F8"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 xml:space="preserve">РЕКОМЕНДАЦИИ: </w:t>
      </w:r>
      <w:r w:rsidR="006111F3" w:rsidRPr="00F54DE6">
        <w:rPr>
          <w:rFonts w:ascii="Times New Roman" w:eastAsia="Times New Roman" w:hAnsi="Times New Roman" w:cs="Times New Roman"/>
          <w:color w:val="1D1B11"/>
          <w:sz w:val="28"/>
          <w:szCs w:val="28"/>
          <w:lang w:eastAsia="ru-RU"/>
        </w:rPr>
        <w:t xml:space="preserve">Как правило, железа, поступающего с пищей, вполне достаточно, но в некоторых специальных случаях </w:t>
      </w:r>
      <w:r w:rsidR="006111F3" w:rsidRPr="00F54DE6">
        <w:rPr>
          <w:rFonts w:ascii="Times New Roman" w:eastAsia="Times New Roman" w:hAnsi="Times New Roman" w:cs="Times New Roman"/>
          <w:sz w:val="28"/>
          <w:szCs w:val="28"/>
          <w:lang w:eastAsia="ru-RU"/>
        </w:rPr>
        <w:t>(</w:t>
      </w:r>
      <w:hyperlink r:id="rId9" w:history="1">
        <w:r w:rsidR="006111F3" w:rsidRPr="00F54DE6">
          <w:rPr>
            <w:rFonts w:ascii="Times New Roman" w:eastAsia="Times New Roman" w:hAnsi="Times New Roman" w:cs="Times New Roman"/>
            <w:sz w:val="28"/>
            <w:szCs w:val="28"/>
            <w:lang w:eastAsia="ru-RU"/>
          </w:rPr>
          <w:t>анемия</w:t>
        </w:r>
      </w:hyperlink>
      <w:r w:rsidR="006111F3" w:rsidRPr="00F54DE6">
        <w:rPr>
          <w:rFonts w:ascii="Times New Roman" w:eastAsia="Times New Roman" w:hAnsi="Times New Roman" w:cs="Times New Roman"/>
          <w:color w:val="1D1B11"/>
          <w:sz w:val="28"/>
          <w:szCs w:val="28"/>
          <w:lang w:eastAsia="ru-RU"/>
        </w:rPr>
        <w:t>, а также при </w:t>
      </w:r>
      <w:hyperlink r:id="rId10" w:history="1">
        <w:r w:rsidR="006111F3" w:rsidRPr="00F54DE6">
          <w:rPr>
            <w:rFonts w:ascii="Times New Roman" w:eastAsia="Times New Roman" w:hAnsi="Times New Roman" w:cs="Times New Roman"/>
            <w:sz w:val="28"/>
            <w:szCs w:val="28"/>
            <w:lang w:eastAsia="ru-RU"/>
          </w:rPr>
          <w:t>донорстве</w:t>
        </w:r>
      </w:hyperlink>
      <w:r w:rsidR="006111F3" w:rsidRPr="00F54DE6">
        <w:rPr>
          <w:rFonts w:ascii="Times New Roman" w:eastAsia="Times New Roman" w:hAnsi="Times New Roman" w:cs="Times New Roman"/>
          <w:sz w:val="28"/>
          <w:szCs w:val="28"/>
          <w:lang w:eastAsia="ru-RU"/>
        </w:rPr>
        <w:t> </w:t>
      </w:r>
      <w:hyperlink r:id="rId11" w:history="1">
        <w:r w:rsidR="006111F3" w:rsidRPr="00F54DE6">
          <w:rPr>
            <w:rFonts w:ascii="Times New Roman" w:eastAsia="Times New Roman" w:hAnsi="Times New Roman" w:cs="Times New Roman"/>
            <w:sz w:val="28"/>
            <w:szCs w:val="28"/>
            <w:lang w:eastAsia="ru-RU"/>
          </w:rPr>
          <w:t>крови</w:t>
        </w:r>
      </w:hyperlink>
      <w:r w:rsidR="00C305DE">
        <w:rPr>
          <w:rFonts w:ascii="Times New Roman" w:eastAsia="Times New Roman" w:hAnsi="Times New Roman" w:cs="Times New Roman"/>
          <w:color w:val="1D1B11"/>
          <w:sz w:val="28"/>
          <w:szCs w:val="28"/>
          <w:lang w:eastAsia="ru-RU"/>
        </w:rPr>
        <w:t xml:space="preserve">) </w:t>
      </w:r>
      <w:r w:rsidR="006111F3" w:rsidRPr="00F54DE6">
        <w:rPr>
          <w:rFonts w:ascii="Times New Roman" w:eastAsia="Times New Roman" w:hAnsi="Times New Roman" w:cs="Times New Roman"/>
          <w:color w:val="1D1B11"/>
          <w:sz w:val="28"/>
          <w:szCs w:val="28"/>
          <w:lang w:eastAsia="ru-RU"/>
        </w:rPr>
        <w:t>необходимо применять железосодержащие </w:t>
      </w:r>
      <w:hyperlink r:id="rId12" w:history="1">
        <w:r w:rsidR="006111F3" w:rsidRPr="00F54DE6">
          <w:rPr>
            <w:rFonts w:ascii="Times New Roman" w:eastAsia="Times New Roman" w:hAnsi="Times New Roman" w:cs="Times New Roman"/>
            <w:sz w:val="28"/>
            <w:szCs w:val="28"/>
            <w:lang w:eastAsia="ru-RU"/>
          </w:rPr>
          <w:t>препараты</w:t>
        </w:r>
      </w:hyperlink>
      <w:r w:rsidR="006111F3" w:rsidRPr="00F54DE6">
        <w:rPr>
          <w:rFonts w:ascii="Times New Roman" w:eastAsia="Times New Roman" w:hAnsi="Times New Roman" w:cs="Times New Roman"/>
          <w:color w:val="1D1B11"/>
          <w:sz w:val="28"/>
          <w:szCs w:val="28"/>
          <w:lang w:eastAsia="ru-RU"/>
        </w:rPr>
        <w:t> и пищевые добавки (</w:t>
      </w:r>
      <w:hyperlink r:id="rId13" w:history="1">
        <w:r w:rsidR="006111F3" w:rsidRPr="00F54DE6">
          <w:rPr>
            <w:rFonts w:ascii="Times New Roman" w:eastAsia="Times New Roman" w:hAnsi="Times New Roman" w:cs="Times New Roman"/>
            <w:sz w:val="28"/>
            <w:szCs w:val="28"/>
            <w:lang w:eastAsia="ru-RU"/>
          </w:rPr>
          <w:t>гематоген</w:t>
        </w:r>
      </w:hyperlink>
      <w:r w:rsidR="006111F3" w:rsidRPr="00F54DE6">
        <w:rPr>
          <w:rFonts w:ascii="Times New Roman" w:eastAsia="Times New Roman" w:hAnsi="Times New Roman" w:cs="Times New Roman"/>
          <w:sz w:val="28"/>
          <w:szCs w:val="28"/>
          <w:lang w:eastAsia="ru-RU"/>
        </w:rPr>
        <w:t>, </w:t>
      </w:r>
      <w:proofErr w:type="spellStart"/>
      <w:r w:rsidR="002970B8">
        <w:fldChar w:fldCharType="begin"/>
      </w:r>
      <w:r w:rsidR="002970B8">
        <w:instrText>HYPERLINK "http://infourok.ru/go.html?href=http%3A%2F%2Fru.wikipedia.org%2Fw%2Findex.php%3Ftitle%3D%25D0%25A4%25D0%25B5%25D1%2580%25D1%2580%25D0%25BE%25D0%25BF%25D0%25BB%25D0%25B5%25D0%25BA%25D1%2581%26action%3Dedit"</w:instrText>
      </w:r>
      <w:r w:rsidR="002970B8">
        <w:fldChar w:fldCharType="separate"/>
      </w:r>
      <w:r w:rsidR="006111F3" w:rsidRPr="00F54DE6">
        <w:rPr>
          <w:rFonts w:ascii="Times New Roman" w:eastAsia="Times New Roman" w:hAnsi="Times New Roman" w:cs="Times New Roman"/>
          <w:sz w:val="28"/>
          <w:szCs w:val="28"/>
          <w:lang w:eastAsia="ru-RU"/>
        </w:rPr>
        <w:t>ферроплекс</w:t>
      </w:r>
      <w:proofErr w:type="spellEnd"/>
      <w:r w:rsidR="002970B8">
        <w:fldChar w:fldCharType="end"/>
      </w:r>
      <w:r w:rsidR="006111F3" w:rsidRPr="00F54DE6">
        <w:rPr>
          <w:rFonts w:ascii="Times New Roman" w:eastAsia="Times New Roman" w:hAnsi="Times New Roman" w:cs="Times New Roman"/>
          <w:color w:val="1D1B11"/>
          <w:sz w:val="28"/>
          <w:szCs w:val="28"/>
          <w:lang w:eastAsia="ru-RU"/>
        </w:rPr>
        <w:t>).</w:t>
      </w:r>
    </w:p>
    <w:p w:rsidR="006111F3" w:rsidRPr="00F54DE6" w:rsidRDefault="00DC3E22"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РАБОТА  С  ТЕКСТОМ</w:t>
      </w:r>
    </w:p>
    <w:p w:rsidR="006111F3" w:rsidRPr="00F54DE6" w:rsidRDefault="005D61F8"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000000"/>
          <w:sz w:val="28"/>
          <w:szCs w:val="28"/>
          <w:lang w:eastAsia="ru-RU"/>
        </w:rPr>
        <w:t>Следующий материал вам может пригодиться на уроках биологии.</w:t>
      </w:r>
      <w:r w:rsidR="00F6542E" w:rsidRPr="00F54DE6">
        <w:rPr>
          <w:rFonts w:ascii="Times New Roman" w:eastAsia="Times New Roman" w:hAnsi="Times New Roman" w:cs="Times New Roman"/>
          <w:bCs/>
          <w:color w:val="1D1B11"/>
          <w:sz w:val="28"/>
          <w:szCs w:val="28"/>
          <w:lang w:eastAsia="ru-RU"/>
        </w:rPr>
        <w:t xml:space="preserve"> У  каждого на столе есть</w:t>
      </w:r>
      <w:r w:rsidR="0063118E" w:rsidRPr="00F54DE6">
        <w:rPr>
          <w:rFonts w:ascii="Times New Roman" w:eastAsia="Times New Roman" w:hAnsi="Times New Roman" w:cs="Times New Roman"/>
          <w:bCs/>
          <w:color w:val="1D1B11"/>
          <w:sz w:val="28"/>
          <w:szCs w:val="28"/>
          <w:lang w:eastAsia="ru-RU"/>
        </w:rPr>
        <w:t xml:space="preserve"> </w:t>
      </w:r>
      <w:r w:rsidRPr="00F54DE6">
        <w:rPr>
          <w:rFonts w:ascii="Times New Roman" w:eastAsia="Times New Roman" w:hAnsi="Times New Roman" w:cs="Times New Roman"/>
          <w:b/>
          <w:bCs/>
          <w:color w:val="1D1B11"/>
          <w:sz w:val="28"/>
          <w:szCs w:val="28"/>
          <w:u w:val="single"/>
          <w:lang w:eastAsia="ru-RU"/>
        </w:rPr>
        <w:t>РАЗДАТОЧНЫЙ МАТЕРИАЛ  по э</w:t>
      </w:r>
      <w:r w:rsidR="006111F3" w:rsidRPr="00F54DE6">
        <w:rPr>
          <w:rFonts w:ascii="Times New Roman" w:eastAsia="Times New Roman" w:hAnsi="Times New Roman" w:cs="Times New Roman"/>
          <w:b/>
          <w:bCs/>
          <w:color w:val="1D1B11"/>
          <w:sz w:val="28"/>
          <w:szCs w:val="28"/>
          <w:u w:val="single"/>
          <w:lang w:eastAsia="ru-RU"/>
        </w:rPr>
        <w:t>кологи</w:t>
      </w:r>
      <w:r w:rsidR="00311437" w:rsidRPr="00F54DE6">
        <w:rPr>
          <w:rFonts w:ascii="Times New Roman" w:eastAsia="Times New Roman" w:hAnsi="Times New Roman" w:cs="Times New Roman"/>
          <w:b/>
          <w:bCs/>
          <w:color w:val="1D1B11"/>
          <w:sz w:val="28"/>
          <w:szCs w:val="28"/>
          <w:u w:val="single"/>
          <w:lang w:eastAsia="ru-RU"/>
        </w:rPr>
        <w:t>и</w:t>
      </w:r>
      <w:r w:rsidR="00BF0819">
        <w:rPr>
          <w:rFonts w:ascii="Times New Roman" w:eastAsia="Times New Roman" w:hAnsi="Times New Roman" w:cs="Times New Roman"/>
          <w:b/>
          <w:bCs/>
          <w:color w:val="1D1B11"/>
          <w:sz w:val="28"/>
          <w:szCs w:val="28"/>
          <w:u w:val="single"/>
          <w:lang w:eastAsia="ru-RU"/>
        </w:rPr>
        <w:t xml:space="preserve"> </w:t>
      </w:r>
      <w:r w:rsidR="00BF0819" w:rsidRPr="00BF0819">
        <w:rPr>
          <w:rFonts w:ascii="Times New Roman" w:eastAsia="Times New Roman" w:hAnsi="Times New Roman" w:cs="Times New Roman"/>
          <w:b/>
          <w:bCs/>
          <w:color w:val="1D1B11"/>
          <w:sz w:val="28"/>
          <w:szCs w:val="28"/>
          <w:lang w:eastAsia="ru-RU"/>
        </w:rPr>
        <w:t>(</w:t>
      </w:r>
      <w:r w:rsidR="00BF0819">
        <w:rPr>
          <w:rFonts w:ascii="Times New Roman" w:eastAsia="Times New Roman" w:hAnsi="Times New Roman" w:cs="Times New Roman"/>
          <w:b/>
          <w:bCs/>
          <w:color w:val="1D1B11"/>
          <w:sz w:val="28"/>
          <w:szCs w:val="28"/>
          <w:lang w:eastAsia="ru-RU"/>
        </w:rPr>
        <w:t>приложение № 2)</w:t>
      </w:r>
      <w:r w:rsidR="00F6542E" w:rsidRPr="00F54DE6">
        <w:rPr>
          <w:rFonts w:ascii="Times New Roman" w:eastAsia="Times New Roman" w:hAnsi="Times New Roman" w:cs="Times New Roman"/>
          <w:color w:val="000000"/>
          <w:sz w:val="28"/>
          <w:szCs w:val="28"/>
          <w:lang w:eastAsia="ru-RU"/>
        </w:rPr>
        <w:t xml:space="preserve"> в котором </w:t>
      </w:r>
      <w:r w:rsidR="00F6542E" w:rsidRPr="00F54DE6">
        <w:rPr>
          <w:rFonts w:ascii="Times New Roman" w:eastAsia="Times New Roman" w:hAnsi="Times New Roman" w:cs="Times New Roman"/>
          <w:color w:val="1D1B11"/>
          <w:sz w:val="28"/>
          <w:szCs w:val="28"/>
          <w:lang w:eastAsia="ru-RU"/>
        </w:rPr>
        <w:t xml:space="preserve">рассматриваются </w:t>
      </w:r>
      <w:r w:rsidR="006111F3" w:rsidRPr="00F54DE6">
        <w:rPr>
          <w:rFonts w:ascii="Times New Roman" w:eastAsia="Times New Roman" w:hAnsi="Times New Roman" w:cs="Times New Roman"/>
          <w:color w:val="1D1B11"/>
          <w:sz w:val="28"/>
          <w:szCs w:val="28"/>
          <w:lang w:eastAsia="ru-RU"/>
        </w:rPr>
        <w:t xml:space="preserve"> экологические проблемы, связанные с железом.</w:t>
      </w:r>
    </w:p>
    <w:p w:rsidR="00DC3E22" w:rsidRPr="00F54DE6" w:rsidRDefault="00DC3E22"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Прочитайте текст и ответьте на вопросы:</w:t>
      </w:r>
    </w:p>
    <w:p w:rsidR="00DC3E22" w:rsidRPr="00F54DE6" w:rsidRDefault="00DC3E22" w:rsidP="00F54DE6">
      <w:pPr>
        <w:pStyle w:val="a5"/>
        <w:numPr>
          <w:ilvl w:val="0"/>
          <w:numId w:val="21"/>
        </w:num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Какие заболевания могут вызывать соединения железа у человека?</w:t>
      </w:r>
    </w:p>
    <w:p w:rsidR="00DC3E22" w:rsidRPr="00F54DE6" w:rsidRDefault="00DC3E22" w:rsidP="00F54DE6">
      <w:pPr>
        <w:pStyle w:val="a5"/>
        <w:numPr>
          <w:ilvl w:val="0"/>
          <w:numId w:val="21"/>
        </w:num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Какие меры профилактики нужно соблюдать?</w:t>
      </w:r>
    </w:p>
    <w:p w:rsidR="006111F3" w:rsidRPr="00C305DE" w:rsidRDefault="006111F3"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Пыль, дым промышленных производств могут содержать большие количества железа в виде аэрозолей железа, его оксидов, руд. Железо может накапливаться в почвах, водоемах, воздухе, живых организмах.</w:t>
      </w: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При воздействии на кожу возможны аллергические дерматиты, при вдыхании такого воздуха происходит раздражение дыхательных путей, разрушение легких, плевры, нарушения функции печени, желудочные заболевания. Поэтому установлено ПДК (Предельно Допустимая Концентрация) для железосодержащих частиц в воздухе рабочей зоны в зависимости от типа частиц от 2 до 4мг/м</w:t>
      </w:r>
      <w:r w:rsidRPr="00F54DE6">
        <w:rPr>
          <w:rFonts w:ascii="Times New Roman" w:eastAsia="Times New Roman" w:hAnsi="Times New Roman" w:cs="Times New Roman"/>
          <w:color w:val="1D1B11"/>
          <w:sz w:val="28"/>
          <w:szCs w:val="28"/>
          <w:vertAlign w:val="superscript"/>
          <w:lang w:eastAsia="ru-RU"/>
        </w:rPr>
        <w:t>3</w:t>
      </w:r>
      <w:r w:rsidRPr="00F54DE6">
        <w:rPr>
          <w:rFonts w:ascii="Times New Roman" w:eastAsia="Times New Roman" w:hAnsi="Times New Roman" w:cs="Times New Roman"/>
          <w:color w:val="1D1B11"/>
          <w:sz w:val="28"/>
          <w:szCs w:val="28"/>
          <w:lang w:eastAsia="ru-RU"/>
        </w:rPr>
        <w:t>.</w:t>
      </w: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Сульфаты и хлориды железа являются наиболее токсичными вредными примесями.</w:t>
      </w: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У рабочих, обрабатывающих пириты, наблюдаются желудочные заболевания (гастриты</w:t>
      </w:r>
      <w:r w:rsidR="005D61F8" w:rsidRPr="00F54DE6">
        <w:rPr>
          <w:rFonts w:ascii="Times New Roman" w:eastAsia="Times New Roman" w:hAnsi="Times New Roman" w:cs="Times New Roman"/>
          <w:color w:val="1D1B11"/>
          <w:sz w:val="28"/>
          <w:szCs w:val="28"/>
          <w:lang w:eastAsia="ru-RU"/>
        </w:rPr>
        <w:t>)</w:t>
      </w:r>
      <w:r w:rsidRPr="00F54DE6">
        <w:rPr>
          <w:rFonts w:ascii="Times New Roman" w:eastAsia="Times New Roman" w:hAnsi="Times New Roman" w:cs="Times New Roman"/>
          <w:color w:val="1D1B11"/>
          <w:sz w:val="28"/>
          <w:szCs w:val="28"/>
          <w:lang w:eastAsia="ru-RU"/>
        </w:rPr>
        <w:t>.</w:t>
      </w: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У рабочих железорудных шахт часты хронические бронхиты. Встречаются стоматиты, воспаления десен, поражения зубов, поражения слизистой рта.</w:t>
      </w:r>
    </w:p>
    <w:p w:rsidR="005D61F8" w:rsidRPr="00F54DE6" w:rsidRDefault="006111F3"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u w:val="single"/>
          <w:lang w:eastAsia="ru-RU"/>
        </w:rPr>
        <w:t>Профилактика</w:t>
      </w:r>
      <w:r w:rsidR="005D61F8" w:rsidRPr="00F54DE6">
        <w:rPr>
          <w:rFonts w:ascii="Times New Roman" w:eastAsia="Times New Roman" w:hAnsi="Times New Roman" w:cs="Times New Roman"/>
          <w:color w:val="1D1B11"/>
          <w:sz w:val="28"/>
          <w:szCs w:val="28"/>
          <w:u w:val="single"/>
          <w:lang w:eastAsia="ru-RU"/>
        </w:rPr>
        <w:t xml:space="preserve">: </w:t>
      </w:r>
      <w:r w:rsidRPr="00F54DE6">
        <w:rPr>
          <w:rFonts w:ascii="Times New Roman" w:eastAsia="Times New Roman" w:hAnsi="Times New Roman" w:cs="Times New Roman"/>
          <w:color w:val="1D1B11"/>
          <w:sz w:val="28"/>
          <w:szCs w:val="28"/>
          <w:lang w:eastAsia="ru-RU"/>
        </w:rPr>
        <w:t> </w:t>
      </w:r>
    </w:p>
    <w:p w:rsidR="005D61F8" w:rsidRPr="00F54DE6" w:rsidRDefault="005D61F8"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о</w:t>
      </w:r>
      <w:r w:rsidR="006111F3" w:rsidRPr="00F54DE6">
        <w:rPr>
          <w:rFonts w:ascii="Times New Roman" w:eastAsia="Times New Roman" w:hAnsi="Times New Roman" w:cs="Times New Roman"/>
          <w:color w:val="1D1B11"/>
          <w:sz w:val="28"/>
          <w:szCs w:val="28"/>
          <w:lang w:eastAsia="ru-RU"/>
        </w:rPr>
        <w:t>чис</w:t>
      </w:r>
      <w:r w:rsidRPr="00F54DE6">
        <w:rPr>
          <w:rFonts w:ascii="Times New Roman" w:eastAsia="Times New Roman" w:hAnsi="Times New Roman" w:cs="Times New Roman"/>
          <w:color w:val="1D1B11"/>
          <w:sz w:val="28"/>
          <w:szCs w:val="28"/>
          <w:lang w:eastAsia="ru-RU"/>
        </w:rPr>
        <w:t>тка воздуха от вредных примесей;</w:t>
      </w:r>
    </w:p>
    <w:p w:rsidR="005D61F8" w:rsidRPr="00F54DE6" w:rsidRDefault="005D61F8"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эффективная  вентиляция помещений;</w:t>
      </w:r>
    </w:p>
    <w:p w:rsidR="006111F3" w:rsidRPr="00F54DE6" w:rsidRDefault="005D61F8"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  применение</w:t>
      </w:r>
      <w:r w:rsidR="006111F3" w:rsidRPr="00F54DE6">
        <w:rPr>
          <w:rFonts w:ascii="Times New Roman" w:eastAsia="Times New Roman" w:hAnsi="Times New Roman" w:cs="Times New Roman"/>
          <w:color w:val="1D1B11"/>
          <w:sz w:val="28"/>
          <w:szCs w:val="28"/>
          <w:lang w:eastAsia="ru-RU"/>
        </w:rPr>
        <w:t xml:space="preserve"> спецодежды, респираторов, очков.</w:t>
      </w:r>
    </w:p>
    <w:p w:rsidR="006111F3" w:rsidRPr="00F54DE6"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 xml:space="preserve">Токсичность соединений железа в щелочной среде возрастает. От избыточного содержания </w:t>
      </w:r>
      <w:r w:rsidR="00C305DE">
        <w:rPr>
          <w:rFonts w:ascii="Times New Roman" w:eastAsia="Times New Roman" w:hAnsi="Times New Roman" w:cs="Times New Roman"/>
          <w:color w:val="1D1B11"/>
          <w:sz w:val="28"/>
          <w:szCs w:val="28"/>
          <w:lang w:eastAsia="ru-RU"/>
        </w:rPr>
        <w:t>железа в воде могут гибнуть рыба</w:t>
      </w:r>
      <w:r w:rsidRPr="00F54DE6">
        <w:rPr>
          <w:rFonts w:ascii="Times New Roman" w:eastAsia="Times New Roman" w:hAnsi="Times New Roman" w:cs="Times New Roman"/>
          <w:color w:val="1D1B11"/>
          <w:sz w:val="28"/>
          <w:szCs w:val="28"/>
          <w:lang w:eastAsia="ru-RU"/>
        </w:rPr>
        <w:t>, водоросли. Большую опасность представляют сточные воды</w:t>
      </w:r>
      <w:r w:rsidR="005D61F8" w:rsidRPr="00F54DE6">
        <w:rPr>
          <w:rFonts w:ascii="Times New Roman" w:eastAsia="Times New Roman" w:hAnsi="Times New Roman" w:cs="Times New Roman"/>
          <w:color w:val="1D1B11"/>
          <w:sz w:val="28"/>
          <w:szCs w:val="28"/>
          <w:lang w:eastAsia="ru-RU"/>
        </w:rPr>
        <w:t xml:space="preserve">, </w:t>
      </w:r>
      <w:r w:rsidRPr="00F54DE6">
        <w:rPr>
          <w:rFonts w:ascii="Times New Roman" w:eastAsia="Times New Roman" w:hAnsi="Times New Roman" w:cs="Times New Roman"/>
          <w:color w:val="1D1B11"/>
          <w:sz w:val="28"/>
          <w:szCs w:val="28"/>
          <w:lang w:eastAsia="ru-RU"/>
        </w:rPr>
        <w:t xml:space="preserve"> связанные с переработкой железосодержащих продуктов.</w:t>
      </w:r>
    </w:p>
    <w:p w:rsidR="0034056B" w:rsidRDefault="0034056B" w:rsidP="00F54DE6">
      <w:pPr>
        <w:spacing w:after="150" w:line="240" w:lineRule="auto"/>
        <w:jc w:val="both"/>
        <w:rPr>
          <w:rFonts w:ascii="Times New Roman" w:eastAsia="Times New Roman" w:hAnsi="Times New Roman" w:cs="Times New Roman"/>
          <w:color w:val="1D1B11"/>
          <w:sz w:val="28"/>
          <w:szCs w:val="28"/>
          <w:lang w:eastAsia="ru-RU"/>
        </w:rPr>
      </w:pPr>
    </w:p>
    <w:p w:rsidR="00FE58C4" w:rsidRPr="00C305DE" w:rsidRDefault="006111F3"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ПДК железа в питьевой воде</w:t>
      </w:r>
      <w:r w:rsidR="005D61F8" w:rsidRPr="00F54DE6">
        <w:rPr>
          <w:rFonts w:ascii="Times New Roman" w:eastAsia="Times New Roman" w:hAnsi="Times New Roman" w:cs="Times New Roman"/>
          <w:color w:val="1D1B11"/>
          <w:sz w:val="28"/>
          <w:szCs w:val="28"/>
          <w:lang w:eastAsia="ru-RU"/>
        </w:rPr>
        <w:t xml:space="preserve"> составляет </w:t>
      </w:r>
      <w:r w:rsidRPr="00F54DE6">
        <w:rPr>
          <w:rFonts w:ascii="Times New Roman" w:eastAsia="Times New Roman" w:hAnsi="Times New Roman" w:cs="Times New Roman"/>
          <w:color w:val="1D1B11"/>
          <w:sz w:val="28"/>
          <w:szCs w:val="28"/>
          <w:lang w:eastAsia="ru-RU"/>
        </w:rPr>
        <w:t xml:space="preserve"> 0,3 мг/л.</w:t>
      </w:r>
    </w:p>
    <w:p w:rsidR="005D61F8" w:rsidRPr="00F54DE6" w:rsidRDefault="005D61F8"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b/>
          <w:sz w:val="28"/>
          <w:szCs w:val="28"/>
          <w:u w:val="single"/>
        </w:rPr>
        <w:t>Учитель:</w:t>
      </w:r>
      <w:r w:rsidR="0063118E" w:rsidRPr="00F54DE6">
        <w:rPr>
          <w:rFonts w:ascii="Times New Roman" w:hAnsi="Times New Roman" w:cs="Times New Roman"/>
          <w:b/>
          <w:sz w:val="28"/>
          <w:szCs w:val="28"/>
          <w:u w:val="single"/>
        </w:rPr>
        <w:t xml:space="preserve"> </w:t>
      </w:r>
      <w:r w:rsidRPr="00F54DE6">
        <w:rPr>
          <w:rFonts w:ascii="Times New Roman" w:hAnsi="Times New Roman" w:cs="Times New Roman"/>
          <w:sz w:val="28"/>
          <w:szCs w:val="28"/>
        </w:rPr>
        <w:t>Итак, вы узнали о соединениях  железа</w:t>
      </w:r>
      <w:r w:rsidR="00F6542E" w:rsidRPr="00F54DE6">
        <w:rPr>
          <w:rFonts w:ascii="Times New Roman" w:hAnsi="Times New Roman" w:cs="Times New Roman"/>
          <w:sz w:val="28"/>
          <w:szCs w:val="28"/>
        </w:rPr>
        <w:t xml:space="preserve"> со степенью окисления +2 +3</w:t>
      </w:r>
      <w:r w:rsidRPr="00F54DE6">
        <w:rPr>
          <w:rFonts w:ascii="Times New Roman" w:hAnsi="Times New Roman" w:cs="Times New Roman"/>
          <w:sz w:val="28"/>
          <w:szCs w:val="28"/>
        </w:rPr>
        <w:t xml:space="preserve">, их характере, </w:t>
      </w:r>
      <w:r w:rsidR="00C305DE">
        <w:rPr>
          <w:rFonts w:ascii="Times New Roman" w:hAnsi="Times New Roman" w:cs="Times New Roman"/>
          <w:sz w:val="28"/>
          <w:szCs w:val="28"/>
        </w:rPr>
        <w:t xml:space="preserve">значении </w:t>
      </w:r>
      <w:r w:rsidR="00F6542E" w:rsidRPr="00F54DE6">
        <w:rPr>
          <w:rFonts w:ascii="Times New Roman" w:hAnsi="Times New Roman" w:cs="Times New Roman"/>
          <w:sz w:val="28"/>
          <w:szCs w:val="28"/>
        </w:rPr>
        <w:t xml:space="preserve"> соединений железа  и </w:t>
      </w:r>
      <w:r w:rsidRPr="00F54DE6">
        <w:rPr>
          <w:rFonts w:ascii="Times New Roman" w:hAnsi="Times New Roman" w:cs="Times New Roman"/>
          <w:sz w:val="28"/>
          <w:szCs w:val="28"/>
        </w:rPr>
        <w:t xml:space="preserve"> содержании в природе.</w:t>
      </w:r>
    </w:p>
    <w:p w:rsidR="005D61F8" w:rsidRPr="00F54DE6" w:rsidRDefault="005D61F8" w:rsidP="00F54DE6">
      <w:pPr>
        <w:tabs>
          <w:tab w:val="num" w:pos="0"/>
        </w:tabs>
        <w:spacing w:line="240" w:lineRule="auto"/>
        <w:jc w:val="both"/>
        <w:rPr>
          <w:rFonts w:ascii="Times New Roman" w:hAnsi="Times New Roman" w:cs="Times New Roman"/>
          <w:sz w:val="28"/>
          <w:szCs w:val="28"/>
        </w:rPr>
      </w:pPr>
      <w:r w:rsidRPr="00F54DE6">
        <w:rPr>
          <w:rFonts w:ascii="Times New Roman" w:hAnsi="Times New Roman" w:cs="Times New Roman"/>
          <w:sz w:val="28"/>
          <w:szCs w:val="28"/>
        </w:rPr>
        <w:t xml:space="preserve">Предлагаю вам  ответить  на вопросы  </w:t>
      </w:r>
      <w:r w:rsidRPr="00F54DE6">
        <w:rPr>
          <w:rFonts w:ascii="Times New Roman" w:hAnsi="Times New Roman" w:cs="Times New Roman"/>
          <w:b/>
          <w:sz w:val="28"/>
          <w:szCs w:val="28"/>
        </w:rPr>
        <w:t>проверочного  теста</w:t>
      </w:r>
      <w:r w:rsidRPr="00F54DE6">
        <w:rPr>
          <w:rFonts w:ascii="Times New Roman" w:hAnsi="Times New Roman" w:cs="Times New Roman"/>
          <w:sz w:val="28"/>
          <w:szCs w:val="28"/>
        </w:rPr>
        <w:t>.</w:t>
      </w:r>
      <w:r w:rsidR="00F6542E" w:rsidRPr="00F54DE6">
        <w:rPr>
          <w:rFonts w:ascii="Times New Roman" w:hAnsi="Times New Roman" w:cs="Times New Roman"/>
          <w:sz w:val="28"/>
          <w:szCs w:val="28"/>
        </w:rPr>
        <w:t xml:space="preserve"> На столах у вас имеется тест. </w:t>
      </w:r>
      <w:r w:rsidR="009960D5" w:rsidRPr="00F54DE6">
        <w:rPr>
          <w:rFonts w:ascii="Times New Roman" w:hAnsi="Times New Roman" w:cs="Times New Roman"/>
          <w:sz w:val="28"/>
          <w:szCs w:val="28"/>
        </w:rPr>
        <w:t xml:space="preserve">Подпишите его. </w:t>
      </w:r>
      <w:r w:rsidR="00F6542E" w:rsidRPr="00F54DE6">
        <w:rPr>
          <w:rFonts w:ascii="Times New Roman" w:hAnsi="Times New Roman" w:cs="Times New Roman"/>
          <w:sz w:val="28"/>
          <w:szCs w:val="28"/>
        </w:rPr>
        <w:t xml:space="preserve">Ответьте навопросы выбрав правильный вариант </w:t>
      </w:r>
      <w:proofErr w:type="gramStart"/>
      <w:r w:rsidR="00F6542E" w:rsidRPr="00F54DE6">
        <w:rPr>
          <w:rFonts w:ascii="Times New Roman" w:hAnsi="Times New Roman" w:cs="Times New Roman"/>
          <w:sz w:val="28"/>
          <w:szCs w:val="28"/>
        </w:rPr>
        <w:t>из</w:t>
      </w:r>
      <w:proofErr w:type="gramEnd"/>
      <w:r w:rsidR="00F6542E" w:rsidRPr="00F54DE6">
        <w:rPr>
          <w:rFonts w:ascii="Times New Roman" w:hAnsi="Times New Roman" w:cs="Times New Roman"/>
          <w:sz w:val="28"/>
          <w:szCs w:val="28"/>
        </w:rPr>
        <w:t xml:space="preserve"> предложенных.</w:t>
      </w:r>
    </w:p>
    <w:p w:rsidR="00FE58C4" w:rsidRPr="00F54DE6" w:rsidRDefault="00F6542E" w:rsidP="00F54DE6">
      <w:pPr>
        <w:tabs>
          <w:tab w:val="num" w:pos="0"/>
        </w:tabs>
        <w:spacing w:line="240" w:lineRule="auto"/>
        <w:jc w:val="both"/>
        <w:rPr>
          <w:rFonts w:ascii="Times New Roman" w:hAnsi="Times New Roman" w:cs="Times New Roman"/>
          <w:b/>
          <w:i/>
          <w:sz w:val="28"/>
          <w:szCs w:val="28"/>
        </w:rPr>
      </w:pPr>
      <w:r w:rsidRPr="00F54DE6">
        <w:rPr>
          <w:rFonts w:ascii="Times New Roman" w:hAnsi="Times New Roman" w:cs="Times New Roman"/>
          <w:sz w:val="28"/>
          <w:szCs w:val="28"/>
          <w:u w:val="single"/>
        </w:rPr>
        <w:t>На выполнение теста  3 минуты.</w:t>
      </w:r>
      <w:r w:rsidR="00C305DE">
        <w:rPr>
          <w:rFonts w:ascii="Times New Roman" w:hAnsi="Times New Roman" w:cs="Times New Roman"/>
          <w:sz w:val="28"/>
          <w:szCs w:val="28"/>
          <w:u w:val="single"/>
        </w:rPr>
        <w:t xml:space="preserve"> </w:t>
      </w:r>
      <w:r w:rsidR="0011222E" w:rsidRPr="00F54DE6">
        <w:rPr>
          <w:rFonts w:ascii="Times New Roman" w:hAnsi="Times New Roman" w:cs="Times New Roman"/>
          <w:b/>
          <w:i/>
          <w:sz w:val="28"/>
          <w:szCs w:val="28"/>
        </w:rPr>
        <w:t>(Приложение</w:t>
      </w:r>
      <w:r w:rsidR="00C305DE">
        <w:rPr>
          <w:rFonts w:ascii="Times New Roman" w:hAnsi="Times New Roman" w:cs="Times New Roman"/>
          <w:b/>
          <w:i/>
          <w:sz w:val="28"/>
          <w:szCs w:val="28"/>
        </w:rPr>
        <w:t xml:space="preserve"> № </w:t>
      </w:r>
      <w:r w:rsidR="00BF0819">
        <w:rPr>
          <w:rFonts w:ascii="Times New Roman" w:hAnsi="Times New Roman" w:cs="Times New Roman"/>
          <w:b/>
          <w:i/>
          <w:sz w:val="28"/>
          <w:szCs w:val="28"/>
        </w:rPr>
        <w:t>3</w:t>
      </w:r>
      <w:r w:rsidR="005D61F8" w:rsidRPr="00F54DE6">
        <w:rPr>
          <w:rFonts w:ascii="Times New Roman" w:hAnsi="Times New Roman" w:cs="Times New Roman"/>
          <w:b/>
          <w:i/>
          <w:sz w:val="28"/>
          <w:szCs w:val="28"/>
        </w:rPr>
        <w:t>)</w:t>
      </w:r>
    </w:p>
    <w:p w:rsidR="005D61F8" w:rsidRPr="00F54DE6" w:rsidRDefault="0011222E" w:rsidP="00F54DE6">
      <w:pPr>
        <w:pStyle w:val="2"/>
        <w:spacing w:after="0"/>
        <w:jc w:val="both"/>
        <w:rPr>
          <w:b w:val="0"/>
          <w:sz w:val="28"/>
          <w:szCs w:val="28"/>
        </w:rPr>
      </w:pPr>
      <w:r w:rsidRPr="00F54DE6">
        <w:rPr>
          <w:b w:val="0"/>
          <w:sz w:val="28"/>
          <w:szCs w:val="28"/>
        </w:rPr>
        <w:t>Поменялись тестами и осуществим взаимопроверку.</w:t>
      </w:r>
    </w:p>
    <w:p w:rsidR="00F6542E" w:rsidRPr="00C305DE" w:rsidRDefault="00E92D15" w:rsidP="00F54DE6">
      <w:pPr>
        <w:spacing w:after="150" w:line="240" w:lineRule="auto"/>
        <w:jc w:val="both"/>
        <w:rPr>
          <w:rFonts w:ascii="Times New Roman" w:hAnsi="Times New Roman" w:cs="Times New Roman"/>
          <w:sz w:val="28"/>
          <w:szCs w:val="28"/>
        </w:rPr>
      </w:pPr>
      <w:r w:rsidRPr="00F54DE6">
        <w:rPr>
          <w:rFonts w:ascii="Times New Roman" w:eastAsia="Times New Roman" w:hAnsi="Times New Roman" w:cs="Times New Roman"/>
          <w:b/>
          <w:sz w:val="28"/>
          <w:szCs w:val="28"/>
          <w:lang w:eastAsia="ru-RU"/>
        </w:rPr>
        <w:t>Слайд</w:t>
      </w:r>
      <w:r w:rsidR="009960D5" w:rsidRPr="00F54DE6">
        <w:rPr>
          <w:rFonts w:ascii="Times New Roman" w:eastAsia="Times New Roman" w:hAnsi="Times New Roman" w:cs="Times New Roman"/>
          <w:b/>
          <w:sz w:val="28"/>
          <w:szCs w:val="28"/>
          <w:lang w:eastAsia="ru-RU"/>
        </w:rPr>
        <w:t xml:space="preserve"> №13 </w:t>
      </w:r>
      <w:r w:rsidRPr="00F54DE6">
        <w:rPr>
          <w:rFonts w:ascii="Times New Roman" w:eastAsia="Times New Roman" w:hAnsi="Times New Roman" w:cs="Times New Roman"/>
          <w:sz w:val="28"/>
          <w:szCs w:val="28"/>
          <w:lang w:eastAsia="ru-RU"/>
        </w:rPr>
        <w:t>(правильные ответы для взаимопроверки)</w:t>
      </w:r>
    </w:p>
    <w:p w:rsidR="005D61F8" w:rsidRPr="00F54DE6" w:rsidRDefault="005D61F8"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b/>
          <w:bCs/>
          <w:i/>
          <w:iCs/>
          <w:color w:val="1D1B11"/>
          <w:sz w:val="28"/>
          <w:szCs w:val="28"/>
          <w:lang w:eastAsia="ru-RU"/>
        </w:rPr>
        <w:t>Итоги урока</w:t>
      </w:r>
    </w:p>
    <w:p w:rsidR="00F6542E" w:rsidRPr="00F54DE6" w:rsidRDefault="00876FBD"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xml:space="preserve">Итак, ребята, </w:t>
      </w:r>
      <w:r w:rsidR="00F6542E" w:rsidRPr="00F54DE6">
        <w:rPr>
          <w:rFonts w:ascii="Times New Roman" w:eastAsia="Times New Roman" w:hAnsi="Times New Roman" w:cs="Times New Roman"/>
          <w:color w:val="1D1B11"/>
          <w:sz w:val="28"/>
          <w:szCs w:val="28"/>
          <w:lang w:eastAsia="ru-RU"/>
        </w:rPr>
        <w:t xml:space="preserve">давайте ответим на наш вопрос, который мы поставили в начале урока </w:t>
      </w:r>
    </w:p>
    <w:p w:rsidR="00F6542E" w:rsidRPr="00F54DE6" w:rsidRDefault="009960D5"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b/>
          <w:sz w:val="28"/>
          <w:szCs w:val="28"/>
          <w:lang w:eastAsia="ru-RU"/>
        </w:rPr>
        <w:t>Слайд №14</w:t>
      </w:r>
      <w:r w:rsidR="00876FBD" w:rsidRPr="00F54DE6">
        <w:rPr>
          <w:rFonts w:ascii="Times New Roman" w:eastAsia="Times New Roman" w:hAnsi="Times New Roman" w:cs="Times New Roman"/>
          <w:color w:val="1D1B11"/>
          <w:sz w:val="28"/>
          <w:szCs w:val="28"/>
          <w:lang w:eastAsia="ru-RU"/>
        </w:rPr>
        <w:t xml:space="preserve"> «</w:t>
      </w:r>
      <w:r w:rsidR="005D61F8" w:rsidRPr="00F54DE6">
        <w:rPr>
          <w:rFonts w:ascii="Times New Roman" w:eastAsia="Times New Roman" w:hAnsi="Times New Roman" w:cs="Times New Roman"/>
          <w:color w:val="1D1B11"/>
          <w:sz w:val="28"/>
          <w:szCs w:val="28"/>
          <w:lang w:eastAsia="ru-RU"/>
        </w:rPr>
        <w:t xml:space="preserve"> Продолжается ли век железа?</w:t>
      </w:r>
      <w:r w:rsidR="00876FBD" w:rsidRPr="00F54DE6">
        <w:rPr>
          <w:rFonts w:ascii="Times New Roman" w:eastAsia="Times New Roman" w:hAnsi="Times New Roman" w:cs="Times New Roman"/>
          <w:color w:val="1D1B11"/>
          <w:sz w:val="28"/>
          <w:szCs w:val="28"/>
          <w:lang w:eastAsia="ru-RU"/>
        </w:rPr>
        <w:t xml:space="preserve">», </w:t>
      </w:r>
    </w:p>
    <w:p w:rsidR="00BF0819" w:rsidRPr="0034056B" w:rsidRDefault="00876FBD"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 xml:space="preserve">ВЫСКАЗЫВАЮТ СВОЕ МНЕНИЕ </w:t>
      </w:r>
      <w:r w:rsidRPr="00F54DE6">
        <w:rPr>
          <w:rFonts w:ascii="Times New Roman" w:eastAsia="Times New Roman" w:hAnsi="Times New Roman" w:cs="Times New Roman"/>
          <w:color w:val="1D1B11"/>
          <w:sz w:val="28"/>
          <w:szCs w:val="28"/>
          <w:lang w:eastAsia="ru-RU"/>
        </w:rPr>
        <w:t xml:space="preserve">« Продолжается ли век железа?», </w:t>
      </w:r>
      <w:r w:rsidRPr="00F54DE6">
        <w:rPr>
          <w:rFonts w:ascii="Times New Roman" w:eastAsia="Times New Roman" w:hAnsi="Times New Roman" w:cs="Times New Roman"/>
          <w:color w:val="000000"/>
          <w:sz w:val="28"/>
          <w:szCs w:val="28"/>
          <w:lang w:eastAsia="ru-RU"/>
        </w:rPr>
        <w:t> </w:t>
      </w:r>
    </w:p>
    <w:p w:rsidR="00C50FA0" w:rsidRPr="00F54DE6" w:rsidRDefault="009960D5" w:rsidP="00F54DE6">
      <w:pPr>
        <w:spacing w:after="150" w:line="240" w:lineRule="auto"/>
        <w:jc w:val="both"/>
        <w:rPr>
          <w:rFonts w:ascii="Times New Roman" w:eastAsia="Times New Roman" w:hAnsi="Times New Roman" w:cs="Times New Roman"/>
          <w:b/>
          <w:sz w:val="28"/>
          <w:szCs w:val="28"/>
          <w:lang w:eastAsia="ru-RU"/>
        </w:rPr>
      </w:pPr>
      <w:r w:rsidRPr="00F54DE6">
        <w:rPr>
          <w:rFonts w:ascii="Times New Roman" w:eastAsia="Times New Roman" w:hAnsi="Times New Roman" w:cs="Times New Roman"/>
          <w:b/>
          <w:sz w:val="28"/>
          <w:szCs w:val="28"/>
          <w:lang w:eastAsia="ru-RU"/>
        </w:rPr>
        <w:t>Слайд №15</w:t>
      </w:r>
    </w:p>
    <w:p w:rsidR="00876FBD" w:rsidRPr="00F54DE6" w:rsidRDefault="005D61F8"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xml:space="preserve">Железо - основа всей металлургии, машиностроения, железнодорожного транспорта, судостроения, грандиозных инженерных сооружений - от башни Эйфеля до ажура железнодорожных мостов. Все, все - начиная от швейной иглы, гвоздя, топора и кончая паутиной железных дорог, плавающими крепостями - авианосцами и линкорами - и огнедышащими домнами, где рождается само железо, - состоит из железа. </w:t>
      </w:r>
    </w:p>
    <w:p w:rsidR="005D61F8" w:rsidRPr="00F54DE6" w:rsidRDefault="005D61F8" w:rsidP="00F54DE6">
      <w:pPr>
        <w:spacing w:after="150" w:line="240" w:lineRule="auto"/>
        <w:jc w:val="both"/>
        <w:rPr>
          <w:rFonts w:ascii="Times New Roman" w:eastAsia="Times New Roman" w:hAnsi="Times New Roman" w:cs="Times New Roman"/>
          <w:b/>
          <w:color w:val="1D1B11"/>
          <w:sz w:val="28"/>
          <w:szCs w:val="28"/>
          <w:lang w:eastAsia="ru-RU"/>
        </w:rPr>
      </w:pPr>
      <w:r w:rsidRPr="00F54DE6">
        <w:rPr>
          <w:rFonts w:ascii="Times New Roman" w:eastAsia="Times New Roman" w:hAnsi="Times New Roman" w:cs="Times New Roman"/>
          <w:b/>
          <w:color w:val="1D1B11"/>
          <w:sz w:val="28"/>
          <w:szCs w:val="28"/>
          <w:lang w:eastAsia="ru-RU"/>
        </w:rPr>
        <w:t>Железо - это металл созидания!</w:t>
      </w:r>
    </w:p>
    <w:p w:rsidR="00DC3E22" w:rsidRPr="00F54DE6" w:rsidRDefault="00DC3E22"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В конце урока предлагаю закончить эти предложения, высказав свое мнение об уроке.</w:t>
      </w:r>
    </w:p>
    <w:p w:rsidR="00876FBD" w:rsidRPr="00F54DE6" w:rsidRDefault="009960D5" w:rsidP="00F54DE6">
      <w:pPr>
        <w:spacing w:after="150" w:line="240" w:lineRule="auto"/>
        <w:jc w:val="both"/>
        <w:rPr>
          <w:rFonts w:ascii="Times New Roman" w:eastAsia="Times New Roman" w:hAnsi="Times New Roman" w:cs="Times New Roman"/>
          <w:b/>
          <w:sz w:val="28"/>
          <w:szCs w:val="28"/>
          <w:lang w:eastAsia="ru-RU"/>
        </w:rPr>
      </w:pPr>
      <w:r w:rsidRPr="00F54DE6">
        <w:rPr>
          <w:rFonts w:ascii="Times New Roman" w:eastAsia="Times New Roman" w:hAnsi="Times New Roman" w:cs="Times New Roman"/>
          <w:b/>
          <w:sz w:val="28"/>
          <w:szCs w:val="28"/>
          <w:lang w:eastAsia="ru-RU"/>
        </w:rPr>
        <w:t>Слайд №16</w:t>
      </w:r>
      <w:r w:rsidR="0063118E" w:rsidRPr="00F54DE6">
        <w:rPr>
          <w:rFonts w:ascii="Times New Roman" w:eastAsia="Times New Roman" w:hAnsi="Times New Roman" w:cs="Times New Roman"/>
          <w:b/>
          <w:sz w:val="28"/>
          <w:szCs w:val="28"/>
          <w:lang w:eastAsia="ru-RU"/>
        </w:rPr>
        <w:t xml:space="preserve">     </w:t>
      </w:r>
      <w:r w:rsidR="00876FBD" w:rsidRPr="00F54DE6">
        <w:rPr>
          <w:rFonts w:ascii="Times New Roman" w:eastAsia="Times New Roman" w:hAnsi="Times New Roman" w:cs="Times New Roman"/>
          <w:b/>
          <w:color w:val="1D1B11"/>
          <w:sz w:val="28"/>
          <w:szCs w:val="28"/>
          <w:lang w:eastAsia="ru-RU"/>
        </w:rPr>
        <w:t>РЕФЛЕКСИЯ:</w:t>
      </w: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Сегодня я узнал….</w:t>
      </w: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Было трудно…..</w:t>
      </w: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Я почувствовал, что….</w:t>
      </w: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Я понял, что…..</w:t>
      </w: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Меня удивило, что….</w:t>
      </w: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Урок дал мне для жизни…..</w:t>
      </w:r>
    </w:p>
    <w:p w:rsidR="00C50FA0" w:rsidRPr="00F54DE6" w:rsidRDefault="00C50FA0" w:rsidP="00F54DE6">
      <w:pPr>
        <w:pStyle w:val="a6"/>
        <w:shd w:val="clear" w:color="auto" w:fill="FFFFFF"/>
        <w:spacing w:before="0" w:beforeAutospacing="0" w:after="0" w:afterAutospacing="0"/>
        <w:jc w:val="both"/>
        <w:rPr>
          <w:b/>
          <w:color w:val="000000"/>
          <w:sz w:val="28"/>
          <w:szCs w:val="28"/>
        </w:rPr>
      </w:pPr>
    </w:p>
    <w:p w:rsidR="0034056B" w:rsidRDefault="0034056B" w:rsidP="00F54DE6">
      <w:pPr>
        <w:pStyle w:val="a6"/>
        <w:shd w:val="clear" w:color="auto" w:fill="FFFFFF"/>
        <w:spacing w:before="0" w:beforeAutospacing="0" w:after="0" w:afterAutospacing="0"/>
        <w:jc w:val="both"/>
        <w:rPr>
          <w:b/>
          <w:sz w:val="28"/>
          <w:szCs w:val="28"/>
        </w:rPr>
      </w:pPr>
    </w:p>
    <w:p w:rsidR="00B0732A" w:rsidRDefault="009960D5" w:rsidP="00F54DE6">
      <w:pPr>
        <w:pStyle w:val="a6"/>
        <w:shd w:val="clear" w:color="auto" w:fill="FFFFFF"/>
        <w:spacing w:before="0" w:beforeAutospacing="0" w:after="0" w:afterAutospacing="0"/>
        <w:jc w:val="both"/>
        <w:rPr>
          <w:b/>
          <w:color w:val="000000"/>
          <w:sz w:val="28"/>
          <w:szCs w:val="28"/>
        </w:rPr>
      </w:pPr>
      <w:r w:rsidRPr="00F54DE6">
        <w:rPr>
          <w:b/>
          <w:sz w:val="28"/>
          <w:szCs w:val="28"/>
        </w:rPr>
        <w:t>Слайд №17</w:t>
      </w:r>
      <w:r w:rsidR="0063118E" w:rsidRPr="00F54DE6">
        <w:rPr>
          <w:b/>
          <w:sz w:val="28"/>
          <w:szCs w:val="28"/>
        </w:rPr>
        <w:t xml:space="preserve">  </w:t>
      </w:r>
      <w:r w:rsidR="00876FBD" w:rsidRPr="00F54DE6">
        <w:rPr>
          <w:b/>
          <w:color w:val="000000"/>
          <w:sz w:val="28"/>
          <w:szCs w:val="28"/>
        </w:rPr>
        <w:t>Домашнее задание:</w:t>
      </w:r>
      <w:r w:rsidR="00B0732A">
        <w:rPr>
          <w:b/>
          <w:color w:val="000000"/>
          <w:sz w:val="28"/>
          <w:szCs w:val="28"/>
        </w:rPr>
        <w:t xml:space="preserve"> (приложение № 4)</w:t>
      </w:r>
    </w:p>
    <w:p w:rsidR="00876FBD" w:rsidRPr="00F54DE6" w:rsidRDefault="00BF0819" w:rsidP="00F54DE6">
      <w:pPr>
        <w:pStyle w:val="a6"/>
        <w:shd w:val="clear" w:color="auto" w:fill="FFFFFF"/>
        <w:spacing w:before="0" w:beforeAutospacing="0" w:after="0" w:afterAutospacing="0"/>
        <w:jc w:val="both"/>
        <w:rPr>
          <w:color w:val="000000"/>
          <w:sz w:val="28"/>
          <w:szCs w:val="28"/>
        </w:rPr>
      </w:pPr>
      <w:r>
        <w:rPr>
          <w:b/>
          <w:color w:val="000000"/>
          <w:sz w:val="28"/>
          <w:szCs w:val="28"/>
        </w:rPr>
        <w:t xml:space="preserve"> </w:t>
      </w:r>
      <w:r w:rsidR="009960D5" w:rsidRPr="00F54DE6">
        <w:rPr>
          <w:color w:val="000000"/>
          <w:sz w:val="28"/>
          <w:szCs w:val="28"/>
        </w:rPr>
        <w:t xml:space="preserve">§14, </w:t>
      </w:r>
      <w:r w:rsidR="009C422B" w:rsidRPr="00F54DE6">
        <w:rPr>
          <w:color w:val="000000"/>
          <w:sz w:val="28"/>
          <w:szCs w:val="28"/>
        </w:rPr>
        <w:t>стр. 65-67,</w:t>
      </w:r>
      <w:bookmarkStart w:id="0" w:name="_GoBack"/>
      <w:bookmarkEnd w:id="0"/>
      <w:r>
        <w:rPr>
          <w:color w:val="000000"/>
          <w:sz w:val="28"/>
          <w:szCs w:val="28"/>
        </w:rPr>
        <w:t xml:space="preserve"> </w:t>
      </w:r>
      <w:r w:rsidR="009960D5" w:rsidRPr="00F54DE6">
        <w:rPr>
          <w:color w:val="000000"/>
          <w:sz w:val="28"/>
          <w:szCs w:val="28"/>
        </w:rPr>
        <w:t>упражнение 4 после параграфа.</w:t>
      </w:r>
    </w:p>
    <w:p w:rsidR="00876FBD" w:rsidRPr="00B0732A" w:rsidRDefault="00876FBD" w:rsidP="00F54DE6">
      <w:pPr>
        <w:pStyle w:val="a6"/>
        <w:shd w:val="clear" w:color="auto" w:fill="FFFFFF"/>
        <w:spacing w:before="0" w:beforeAutospacing="0" w:after="0" w:afterAutospacing="0"/>
        <w:jc w:val="both"/>
        <w:rPr>
          <w:i/>
          <w:color w:val="000000"/>
          <w:sz w:val="28"/>
          <w:szCs w:val="28"/>
        </w:rPr>
      </w:pPr>
      <w:r w:rsidRPr="00B0732A">
        <w:rPr>
          <w:i/>
          <w:color w:val="000000"/>
          <w:sz w:val="28"/>
          <w:szCs w:val="28"/>
        </w:rPr>
        <w:t>По желанию:</w:t>
      </w:r>
    </w:p>
    <w:p w:rsidR="00876FBD" w:rsidRPr="00F54DE6" w:rsidRDefault="00876FBD" w:rsidP="00F54DE6">
      <w:pPr>
        <w:pStyle w:val="a6"/>
        <w:numPr>
          <w:ilvl w:val="2"/>
          <w:numId w:val="11"/>
        </w:numPr>
        <w:shd w:val="clear" w:color="auto" w:fill="FFFFFF"/>
        <w:spacing w:before="0" w:beforeAutospacing="0" w:after="0" w:afterAutospacing="0"/>
        <w:jc w:val="both"/>
        <w:rPr>
          <w:color w:val="000000"/>
          <w:sz w:val="28"/>
          <w:szCs w:val="28"/>
        </w:rPr>
      </w:pPr>
      <w:r w:rsidRPr="00F54DE6">
        <w:rPr>
          <w:color w:val="000000"/>
          <w:sz w:val="28"/>
          <w:szCs w:val="28"/>
        </w:rPr>
        <w:t xml:space="preserve"> сочините сказку «Путешествие железа через века».</w:t>
      </w:r>
    </w:p>
    <w:p w:rsidR="00876FBD" w:rsidRDefault="00876FBD" w:rsidP="00F54DE6">
      <w:pPr>
        <w:pStyle w:val="a6"/>
        <w:numPr>
          <w:ilvl w:val="2"/>
          <w:numId w:val="11"/>
        </w:numPr>
        <w:shd w:val="clear" w:color="auto" w:fill="FFFFFF"/>
        <w:spacing w:before="0" w:beforeAutospacing="0" w:after="0" w:afterAutospacing="0"/>
        <w:jc w:val="both"/>
        <w:rPr>
          <w:color w:val="000000"/>
          <w:sz w:val="28"/>
          <w:szCs w:val="28"/>
        </w:rPr>
      </w:pPr>
      <w:r w:rsidRPr="00F54DE6">
        <w:rPr>
          <w:color w:val="000000"/>
          <w:sz w:val="28"/>
          <w:szCs w:val="28"/>
        </w:rPr>
        <w:t>Домашний эксперимент (у вас на столе инструктивная карточка, с описанием опыта и представлением результатов). Выполнять только с разрешения родителей.</w:t>
      </w:r>
    </w:p>
    <w:p w:rsidR="0034056B" w:rsidRPr="00F54DE6" w:rsidRDefault="0034056B" w:rsidP="0034056B">
      <w:pPr>
        <w:pStyle w:val="a6"/>
        <w:shd w:val="clear" w:color="auto" w:fill="FFFFFF"/>
        <w:spacing w:before="0" w:beforeAutospacing="0" w:after="0" w:afterAutospacing="0"/>
        <w:jc w:val="both"/>
        <w:rPr>
          <w:color w:val="000000"/>
          <w:sz w:val="28"/>
          <w:szCs w:val="28"/>
        </w:rPr>
      </w:pPr>
    </w:p>
    <w:p w:rsidR="00876FBD" w:rsidRPr="00F54DE6" w:rsidRDefault="00876FBD" w:rsidP="00F54DE6">
      <w:pPr>
        <w:pStyle w:val="a6"/>
        <w:numPr>
          <w:ilvl w:val="2"/>
          <w:numId w:val="11"/>
        </w:numPr>
        <w:shd w:val="clear" w:color="auto" w:fill="FFFFFF"/>
        <w:spacing w:before="0" w:beforeAutospacing="0" w:after="0" w:afterAutospacing="0"/>
        <w:jc w:val="both"/>
        <w:rPr>
          <w:color w:val="000000"/>
          <w:sz w:val="28"/>
          <w:szCs w:val="28"/>
        </w:rPr>
      </w:pPr>
      <w:r w:rsidRPr="00F54DE6">
        <w:rPr>
          <w:color w:val="000000"/>
          <w:sz w:val="28"/>
          <w:szCs w:val="28"/>
        </w:rPr>
        <w:t>ЗАДАЧА:</w:t>
      </w:r>
    </w:p>
    <w:p w:rsidR="00876FBD" w:rsidRPr="00F54DE6" w:rsidRDefault="00876FBD"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Суточная потребность человека в железе составляет 18 мг. В куске белого пшеничного хлеба содержится 0,8 мг железа. Сколько кусков хлеба нужно съесть в день для удовлетворения суточной потребности в этом элементе?</w:t>
      </w:r>
    </w:p>
    <w:p w:rsidR="00876FBD" w:rsidRPr="00F54DE6" w:rsidRDefault="00876FBD" w:rsidP="00F54DE6">
      <w:pPr>
        <w:pStyle w:val="a6"/>
        <w:shd w:val="clear" w:color="auto" w:fill="FFFFFF"/>
        <w:spacing w:before="0" w:beforeAutospacing="0" w:after="0" w:afterAutospacing="0"/>
        <w:ind w:left="2160"/>
        <w:jc w:val="both"/>
        <w:rPr>
          <w:color w:val="000000"/>
          <w:sz w:val="28"/>
          <w:szCs w:val="28"/>
        </w:rPr>
      </w:pPr>
    </w:p>
    <w:p w:rsidR="00876FBD" w:rsidRPr="00F54DE6" w:rsidRDefault="00876FBD" w:rsidP="00F54DE6">
      <w:pPr>
        <w:pStyle w:val="a6"/>
        <w:shd w:val="clear" w:color="auto" w:fill="FFFFFF"/>
        <w:spacing w:before="0" w:beforeAutospacing="0" w:after="0" w:afterAutospacing="0"/>
        <w:jc w:val="both"/>
        <w:rPr>
          <w:color w:val="000000"/>
          <w:sz w:val="28"/>
          <w:szCs w:val="28"/>
        </w:rPr>
      </w:pPr>
      <w:r w:rsidRPr="00F54DE6">
        <w:rPr>
          <w:color w:val="000000"/>
          <w:sz w:val="28"/>
          <w:szCs w:val="28"/>
        </w:rPr>
        <w:t>Выставление оценок за работу на уроке активным ученикам.</w:t>
      </w:r>
    </w:p>
    <w:p w:rsidR="00876FBD" w:rsidRPr="00F54DE6" w:rsidRDefault="00876FBD" w:rsidP="00F54DE6">
      <w:pPr>
        <w:pStyle w:val="a6"/>
        <w:shd w:val="clear" w:color="auto" w:fill="FFFFFF"/>
        <w:spacing w:before="0" w:beforeAutospacing="0" w:after="0" w:afterAutospacing="0"/>
        <w:jc w:val="both"/>
        <w:rPr>
          <w:color w:val="000000"/>
          <w:sz w:val="28"/>
          <w:szCs w:val="28"/>
        </w:rPr>
      </w:pPr>
    </w:p>
    <w:p w:rsidR="00876FBD" w:rsidRPr="00F54DE6" w:rsidRDefault="00876FBD" w:rsidP="00F54DE6">
      <w:pPr>
        <w:pStyle w:val="a6"/>
        <w:shd w:val="clear" w:color="auto" w:fill="FFFFFF"/>
        <w:spacing w:before="0" w:beforeAutospacing="0" w:after="0" w:afterAutospacing="0"/>
        <w:jc w:val="both"/>
        <w:rPr>
          <w:color w:val="000000"/>
          <w:sz w:val="28"/>
          <w:szCs w:val="28"/>
        </w:rPr>
      </w:pPr>
    </w:p>
    <w:p w:rsidR="008F4810" w:rsidRPr="00F54DE6" w:rsidRDefault="00876FBD" w:rsidP="00F54DE6">
      <w:pPr>
        <w:pStyle w:val="a6"/>
        <w:shd w:val="clear" w:color="auto" w:fill="FFFFFF"/>
        <w:spacing w:before="0" w:beforeAutospacing="0" w:after="0" w:afterAutospacing="0"/>
        <w:jc w:val="both"/>
        <w:rPr>
          <w:b/>
          <w:color w:val="000000"/>
          <w:sz w:val="28"/>
          <w:szCs w:val="28"/>
        </w:rPr>
      </w:pPr>
      <w:r w:rsidRPr="00F54DE6">
        <w:rPr>
          <w:b/>
          <w:color w:val="000000"/>
          <w:sz w:val="28"/>
          <w:szCs w:val="28"/>
        </w:rPr>
        <w:t>Спасибо за творческую работу.</w:t>
      </w:r>
    </w:p>
    <w:p w:rsidR="00E92D15" w:rsidRPr="00F54DE6" w:rsidRDefault="00E92D15" w:rsidP="00F54DE6">
      <w:pPr>
        <w:spacing w:after="150" w:line="240" w:lineRule="auto"/>
        <w:jc w:val="both"/>
        <w:rPr>
          <w:rFonts w:ascii="Times New Roman" w:hAnsi="Times New Roman" w:cs="Times New Roman"/>
          <w:sz w:val="28"/>
          <w:szCs w:val="28"/>
        </w:rPr>
      </w:pPr>
    </w:p>
    <w:p w:rsidR="00E92D15" w:rsidRPr="00F54DE6" w:rsidRDefault="00E92D15" w:rsidP="00F54DE6">
      <w:pPr>
        <w:spacing w:after="150" w:line="240" w:lineRule="auto"/>
        <w:jc w:val="both"/>
        <w:rPr>
          <w:rFonts w:ascii="Times New Roman" w:hAnsi="Times New Roman" w:cs="Times New Roman"/>
          <w:sz w:val="28"/>
          <w:szCs w:val="28"/>
        </w:rPr>
      </w:pPr>
    </w:p>
    <w:p w:rsidR="0084397B" w:rsidRPr="00F54DE6" w:rsidRDefault="0084397B" w:rsidP="00F54DE6">
      <w:pPr>
        <w:spacing w:after="150" w:line="240" w:lineRule="auto"/>
        <w:jc w:val="both"/>
        <w:rPr>
          <w:rFonts w:ascii="Times New Roman" w:hAnsi="Times New Roman" w:cs="Times New Roman"/>
          <w:sz w:val="28"/>
          <w:szCs w:val="28"/>
        </w:rPr>
      </w:pPr>
    </w:p>
    <w:p w:rsidR="00DC3E22" w:rsidRDefault="00DC3E22" w:rsidP="00F54DE6">
      <w:pPr>
        <w:spacing w:after="150" w:line="240" w:lineRule="auto"/>
        <w:jc w:val="both"/>
        <w:rPr>
          <w:rFonts w:ascii="Times New Roman" w:hAnsi="Times New Roman" w:cs="Times New Roman"/>
          <w:sz w:val="28"/>
          <w:szCs w:val="28"/>
        </w:rPr>
      </w:pPr>
    </w:p>
    <w:p w:rsidR="00BF0819" w:rsidRDefault="00BF0819" w:rsidP="00F54DE6">
      <w:pPr>
        <w:spacing w:after="150" w:line="240" w:lineRule="auto"/>
        <w:jc w:val="both"/>
        <w:rPr>
          <w:rFonts w:ascii="Times New Roman" w:hAnsi="Times New Roman" w:cs="Times New Roman"/>
          <w:sz w:val="28"/>
          <w:szCs w:val="28"/>
        </w:rPr>
      </w:pPr>
    </w:p>
    <w:p w:rsidR="00BF0819" w:rsidRDefault="00BF0819" w:rsidP="00F54DE6">
      <w:pPr>
        <w:spacing w:after="150" w:line="240" w:lineRule="auto"/>
        <w:jc w:val="both"/>
        <w:rPr>
          <w:rFonts w:ascii="Times New Roman" w:hAnsi="Times New Roman" w:cs="Times New Roman"/>
          <w:sz w:val="28"/>
          <w:szCs w:val="28"/>
        </w:rPr>
      </w:pPr>
    </w:p>
    <w:p w:rsidR="00BF0819" w:rsidRDefault="00BF0819" w:rsidP="00F54DE6">
      <w:pPr>
        <w:spacing w:after="150" w:line="240" w:lineRule="auto"/>
        <w:jc w:val="both"/>
        <w:rPr>
          <w:rFonts w:ascii="Times New Roman" w:hAnsi="Times New Roman" w:cs="Times New Roman"/>
          <w:sz w:val="28"/>
          <w:szCs w:val="28"/>
        </w:rPr>
      </w:pPr>
    </w:p>
    <w:p w:rsidR="00BF0819" w:rsidRDefault="00BF0819"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Default="0034056B" w:rsidP="00F54DE6">
      <w:pPr>
        <w:spacing w:after="150" w:line="240" w:lineRule="auto"/>
        <w:jc w:val="both"/>
        <w:rPr>
          <w:rFonts w:ascii="Times New Roman" w:hAnsi="Times New Roman" w:cs="Times New Roman"/>
          <w:sz w:val="28"/>
          <w:szCs w:val="28"/>
        </w:rPr>
      </w:pPr>
    </w:p>
    <w:p w:rsidR="0034056B" w:rsidRPr="00F54DE6" w:rsidRDefault="0034056B" w:rsidP="00F54DE6">
      <w:pPr>
        <w:spacing w:after="150" w:line="240" w:lineRule="auto"/>
        <w:jc w:val="both"/>
        <w:rPr>
          <w:rFonts w:ascii="Times New Roman" w:hAnsi="Times New Roman" w:cs="Times New Roman"/>
          <w:sz w:val="28"/>
          <w:szCs w:val="28"/>
        </w:rPr>
      </w:pPr>
    </w:p>
    <w:p w:rsidR="00DC3E22" w:rsidRPr="00F54DE6" w:rsidRDefault="00DC3E22" w:rsidP="00F54DE6">
      <w:pPr>
        <w:spacing w:after="150" w:line="240" w:lineRule="auto"/>
        <w:jc w:val="both"/>
        <w:rPr>
          <w:rFonts w:ascii="Times New Roman" w:hAnsi="Times New Roman" w:cs="Times New Roman"/>
          <w:sz w:val="28"/>
          <w:szCs w:val="28"/>
        </w:rPr>
      </w:pPr>
    </w:p>
    <w:p w:rsidR="0034056B" w:rsidRDefault="00C305DE" w:rsidP="0034056B">
      <w:pPr>
        <w:spacing w:after="15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№1</w:t>
      </w:r>
    </w:p>
    <w:p w:rsidR="00DC3E22" w:rsidRPr="0034056B" w:rsidRDefault="009960D5" w:rsidP="0034056B">
      <w:pPr>
        <w:spacing w:after="150" w:line="240" w:lineRule="auto"/>
        <w:rPr>
          <w:rFonts w:ascii="Times New Roman" w:hAnsi="Times New Roman" w:cs="Times New Roman"/>
          <w:sz w:val="28"/>
          <w:szCs w:val="28"/>
        </w:rPr>
      </w:pPr>
      <w:r w:rsidRPr="00F54DE6">
        <w:rPr>
          <w:rFonts w:ascii="Times New Roman" w:hAnsi="Times New Roman" w:cs="Times New Roman"/>
          <w:b/>
          <w:sz w:val="28"/>
          <w:szCs w:val="28"/>
        </w:rPr>
        <w:t>ЛИСТ №1</w:t>
      </w:r>
    </w:p>
    <w:p w:rsidR="00C105A4" w:rsidRPr="00F54DE6" w:rsidRDefault="00E92D15"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Инструктивная карта</w:t>
      </w:r>
    </w:p>
    <w:p w:rsidR="008F4810" w:rsidRPr="00F54DE6" w:rsidRDefault="008F4810"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Задание №1</w:t>
      </w:r>
    </w:p>
    <w:p w:rsidR="008F4810" w:rsidRPr="00F54DE6" w:rsidRDefault="008F4810" w:rsidP="00F54DE6">
      <w:pPr>
        <w:pStyle w:val="a5"/>
        <w:numPr>
          <w:ilvl w:val="0"/>
          <w:numId w:val="14"/>
        </w:numPr>
        <w:tabs>
          <w:tab w:val="clear" w:pos="720"/>
          <w:tab w:val="num" w:pos="0"/>
        </w:tabs>
        <w:spacing w:after="0" w:line="240" w:lineRule="auto"/>
        <w:ind w:left="284" w:hanging="284"/>
        <w:jc w:val="both"/>
        <w:rPr>
          <w:rFonts w:ascii="Times New Roman" w:hAnsi="Times New Roman" w:cs="Times New Roman"/>
          <w:sz w:val="28"/>
          <w:szCs w:val="28"/>
        </w:rPr>
      </w:pPr>
      <w:r w:rsidRPr="00F54DE6">
        <w:rPr>
          <w:rFonts w:ascii="Times New Roman" w:hAnsi="Times New Roman" w:cs="Times New Roman"/>
          <w:sz w:val="28"/>
          <w:szCs w:val="28"/>
        </w:rPr>
        <w:t xml:space="preserve">Посмотрите  </w:t>
      </w:r>
      <w:proofErr w:type="spellStart"/>
      <w:r w:rsidRPr="00F54DE6">
        <w:rPr>
          <w:rFonts w:ascii="Times New Roman" w:hAnsi="Times New Roman" w:cs="Times New Roman"/>
          <w:sz w:val="28"/>
          <w:szCs w:val="28"/>
        </w:rPr>
        <w:t>видеоопыт</w:t>
      </w:r>
      <w:proofErr w:type="spellEnd"/>
      <w:r w:rsidRPr="00F54DE6">
        <w:rPr>
          <w:rFonts w:ascii="Times New Roman" w:hAnsi="Times New Roman" w:cs="Times New Roman"/>
          <w:sz w:val="28"/>
          <w:szCs w:val="28"/>
        </w:rPr>
        <w:t xml:space="preserve">   получения </w:t>
      </w:r>
      <w:proofErr w:type="spellStart"/>
      <w:r w:rsidRPr="00F54DE6">
        <w:rPr>
          <w:rFonts w:ascii="Times New Roman" w:hAnsi="Times New Roman" w:cs="Times New Roman"/>
          <w:sz w:val="28"/>
          <w:szCs w:val="28"/>
        </w:rPr>
        <w:t>гидроксида</w:t>
      </w:r>
      <w:proofErr w:type="spellEnd"/>
      <w:r w:rsidRPr="00F54DE6">
        <w:rPr>
          <w:rFonts w:ascii="Times New Roman" w:hAnsi="Times New Roman" w:cs="Times New Roman"/>
          <w:sz w:val="28"/>
          <w:szCs w:val="28"/>
        </w:rPr>
        <w:t xml:space="preserve"> железа(</w:t>
      </w:r>
      <w:r w:rsidRPr="00F54DE6">
        <w:rPr>
          <w:rFonts w:ascii="Times New Roman" w:hAnsi="Times New Roman" w:cs="Times New Roman"/>
          <w:sz w:val="28"/>
          <w:szCs w:val="28"/>
          <w:lang w:val="en-US"/>
        </w:rPr>
        <w:t>II</w:t>
      </w:r>
      <w:r w:rsidR="0084397B" w:rsidRPr="00F54DE6">
        <w:rPr>
          <w:rFonts w:ascii="Times New Roman" w:hAnsi="Times New Roman" w:cs="Times New Roman"/>
          <w:sz w:val="28"/>
          <w:szCs w:val="28"/>
        </w:rPr>
        <w:t xml:space="preserve">) и  </w:t>
      </w:r>
      <w:r w:rsidRPr="00F54DE6">
        <w:rPr>
          <w:rFonts w:ascii="Times New Roman" w:hAnsi="Times New Roman" w:cs="Times New Roman"/>
          <w:sz w:val="28"/>
          <w:szCs w:val="28"/>
        </w:rPr>
        <w:t xml:space="preserve"> гидроксида железа (</w:t>
      </w:r>
      <w:r w:rsidRPr="00F54DE6">
        <w:rPr>
          <w:rFonts w:ascii="Times New Roman" w:hAnsi="Times New Roman" w:cs="Times New Roman"/>
          <w:sz w:val="28"/>
          <w:szCs w:val="28"/>
          <w:lang w:val="en-US"/>
        </w:rPr>
        <w:t>III</w:t>
      </w:r>
      <w:r w:rsidR="0084397B" w:rsidRPr="00F54DE6">
        <w:rPr>
          <w:rFonts w:ascii="Times New Roman" w:hAnsi="Times New Roman" w:cs="Times New Roman"/>
          <w:sz w:val="28"/>
          <w:szCs w:val="28"/>
        </w:rPr>
        <w:t xml:space="preserve">)  </w:t>
      </w:r>
    </w:p>
    <w:p w:rsidR="008F4810" w:rsidRPr="00F54DE6" w:rsidRDefault="008F4810" w:rsidP="00F54DE6">
      <w:pPr>
        <w:pStyle w:val="a5"/>
        <w:numPr>
          <w:ilvl w:val="0"/>
          <w:numId w:val="14"/>
        </w:numPr>
        <w:tabs>
          <w:tab w:val="clear" w:pos="720"/>
          <w:tab w:val="num" w:pos="0"/>
        </w:tabs>
        <w:spacing w:after="0" w:line="240" w:lineRule="auto"/>
        <w:ind w:left="284" w:hanging="284"/>
        <w:jc w:val="both"/>
        <w:rPr>
          <w:rFonts w:ascii="Times New Roman" w:hAnsi="Times New Roman" w:cs="Times New Roman"/>
          <w:sz w:val="28"/>
          <w:szCs w:val="28"/>
        </w:rPr>
      </w:pPr>
      <w:r w:rsidRPr="00F54DE6">
        <w:rPr>
          <w:rFonts w:ascii="Times New Roman" w:hAnsi="Times New Roman" w:cs="Times New Roman"/>
          <w:sz w:val="28"/>
          <w:szCs w:val="28"/>
        </w:rPr>
        <w:t>Что наблюдаете? Отметьте цвет образовавшегося осадка в графе №5 .</w:t>
      </w:r>
    </w:p>
    <w:p w:rsidR="008F4810" w:rsidRPr="00F54DE6" w:rsidRDefault="0084397B" w:rsidP="00F54DE6">
      <w:pPr>
        <w:numPr>
          <w:ilvl w:val="0"/>
          <w:numId w:val="14"/>
        </w:numPr>
        <w:tabs>
          <w:tab w:val="clear" w:pos="720"/>
          <w:tab w:val="num" w:pos="0"/>
        </w:tabs>
        <w:spacing w:after="0" w:line="240" w:lineRule="auto"/>
        <w:ind w:left="284" w:hanging="284"/>
        <w:jc w:val="both"/>
        <w:rPr>
          <w:rFonts w:ascii="Times New Roman" w:hAnsi="Times New Roman" w:cs="Times New Roman"/>
          <w:sz w:val="28"/>
          <w:szCs w:val="28"/>
        </w:rPr>
      </w:pPr>
      <w:r w:rsidRPr="00F54DE6">
        <w:rPr>
          <w:rFonts w:ascii="Times New Roman" w:hAnsi="Times New Roman" w:cs="Times New Roman"/>
          <w:sz w:val="28"/>
          <w:szCs w:val="28"/>
        </w:rPr>
        <w:t>Заполните в таблице  графу №3</w:t>
      </w:r>
      <w:r w:rsidR="008F4810" w:rsidRPr="00F54DE6">
        <w:rPr>
          <w:rFonts w:ascii="Times New Roman" w:hAnsi="Times New Roman" w:cs="Times New Roman"/>
          <w:sz w:val="28"/>
          <w:szCs w:val="28"/>
        </w:rPr>
        <w:t xml:space="preserve"> . </w:t>
      </w:r>
    </w:p>
    <w:p w:rsidR="008F4810" w:rsidRPr="00F54DE6" w:rsidRDefault="008F4810" w:rsidP="00F54DE6">
      <w:pPr>
        <w:numPr>
          <w:ilvl w:val="0"/>
          <w:numId w:val="14"/>
        </w:numPr>
        <w:tabs>
          <w:tab w:val="clear" w:pos="720"/>
          <w:tab w:val="num" w:pos="0"/>
        </w:tabs>
        <w:spacing w:after="0" w:line="240" w:lineRule="auto"/>
        <w:ind w:left="284" w:hanging="284"/>
        <w:jc w:val="both"/>
        <w:rPr>
          <w:rFonts w:ascii="Times New Roman" w:hAnsi="Times New Roman" w:cs="Times New Roman"/>
          <w:sz w:val="28"/>
          <w:szCs w:val="28"/>
        </w:rPr>
      </w:pPr>
      <w:r w:rsidRPr="00F54DE6">
        <w:rPr>
          <w:rFonts w:ascii="Times New Roman" w:hAnsi="Times New Roman" w:cs="Times New Roman"/>
          <w:sz w:val="28"/>
          <w:szCs w:val="28"/>
        </w:rPr>
        <w:t>Укажите характер гидроксида железа (</w:t>
      </w:r>
      <w:r w:rsidRPr="00F54DE6">
        <w:rPr>
          <w:rFonts w:ascii="Times New Roman" w:hAnsi="Times New Roman" w:cs="Times New Roman"/>
          <w:sz w:val="28"/>
          <w:szCs w:val="28"/>
          <w:lang w:val="en-US"/>
        </w:rPr>
        <w:t>II</w:t>
      </w:r>
      <w:r w:rsidRPr="00F54DE6">
        <w:rPr>
          <w:rFonts w:ascii="Times New Roman" w:hAnsi="Times New Roman" w:cs="Times New Roman"/>
          <w:sz w:val="28"/>
          <w:szCs w:val="28"/>
        </w:rPr>
        <w:t>) и    гидроксида железа (</w:t>
      </w:r>
      <w:r w:rsidRPr="00F54DE6">
        <w:rPr>
          <w:rFonts w:ascii="Times New Roman" w:hAnsi="Times New Roman" w:cs="Times New Roman"/>
          <w:sz w:val="28"/>
          <w:szCs w:val="28"/>
          <w:lang w:val="en-US"/>
        </w:rPr>
        <w:t>III</w:t>
      </w:r>
      <w:r w:rsidRPr="00F54DE6">
        <w:rPr>
          <w:rFonts w:ascii="Times New Roman" w:hAnsi="Times New Roman" w:cs="Times New Roman"/>
          <w:sz w:val="28"/>
          <w:szCs w:val="28"/>
        </w:rPr>
        <w:t xml:space="preserve">)  </w:t>
      </w:r>
      <w:r w:rsidR="00C50FA0" w:rsidRPr="00F54DE6">
        <w:rPr>
          <w:rFonts w:ascii="Times New Roman" w:hAnsi="Times New Roman" w:cs="Times New Roman"/>
          <w:sz w:val="28"/>
          <w:szCs w:val="28"/>
        </w:rPr>
        <w:t>в графе № 6</w:t>
      </w:r>
    </w:p>
    <w:p w:rsidR="008F4810" w:rsidRPr="00BF0819" w:rsidRDefault="008F4810" w:rsidP="00BF0819">
      <w:pPr>
        <w:numPr>
          <w:ilvl w:val="0"/>
          <w:numId w:val="14"/>
        </w:numPr>
        <w:tabs>
          <w:tab w:val="clear" w:pos="720"/>
          <w:tab w:val="num" w:pos="0"/>
        </w:tabs>
        <w:spacing w:after="0" w:line="240" w:lineRule="auto"/>
        <w:ind w:left="284" w:hanging="284"/>
        <w:jc w:val="both"/>
        <w:rPr>
          <w:rFonts w:ascii="Times New Roman" w:hAnsi="Times New Roman" w:cs="Times New Roman"/>
          <w:sz w:val="28"/>
          <w:szCs w:val="28"/>
        </w:rPr>
      </w:pPr>
      <w:r w:rsidRPr="00F54DE6">
        <w:rPr>
          <w:rFonts w:ascii="Times New Roman" w:hAnsi="Times New Roman" w:cs="Times New Roman"/>
          <w:sz w:val="28"/>
          <w:szCs w:val="28"/>
        </w:rPr>
        <w:t xml:space="preserve">Закончите уравнения реакций. </w:t>
      </w:r>
    </w:p>
    <w:p w:rsidR="008F4810" w:rsidRPr="00F54DE6" w:rsidRDefault="008F4810" w:rsidP="00F54DE6">
      <w:pPr>
        <w:spacing w:after="0" w:line="240" w:lineRule="auto"/>
        <w:ind w:left="360"/>
        <w:jc w:val="both"/>
        <w:rPr>
          <w:rFonts w:ascii="Times New Roman" w:hAnsi="Times New Roman" w:cs="Times New Roman"/>
          <w:b/>
          <w:sz w:val="28"/>
          <w:szCs w:val="28"/>
        </w:rPr>
      </w:pPr>
      <w:r w:rsidRPr="00F54DE6">
        <w:rPr>
          <w:rFonts w:ascii="Times New Roman" w:hAnsi="Times New Roman" w:cs="Times New Roman"/>
          <w:b/>
          <w:sz w:val="28"/>
          <w:szCs w:val="28"/>
        </w:rPr>
        <w:t>Соединения железа (</w:t>
      </w:r>
      <w:r w:rsidRPr="00F54DE6">
        <w:rPr>
          <w:rFonts w:ascii="Times New Roman" w:hAnsi="Times New Roman" w:cs="Times New Roman"/>
          <w:b/>
          <w:sz w:val="28"/>
          <w:szCs w:val="28"/>
          <w:lang w:val="en-US"/>
        </w:rPr>
        <w:t>II</w:t>
      </w:r>
      <w:r w:rsidRPr="00F54DE6">
        <w:rPr>
          <w:rFonts w:ascii="Times New Roman" w:hAnsi="Times New Roman" w:cs="Times New Roman"/>
          <w:b/>
          <w:sz w:val="28"/>
          <w:szCs w:val="28"/>
        </w:rPr>
        <w:t>) и (</w:t>
      </w:r>
      <w:r w:rsidRPr="00F54DE6">
        <w:rPr>
          <w:rFonts w:ascii="Times New Roman" w:hAnsi="Times New Roman" w:cs="Times New Roman"/>
          <w:b/>
          <w:sz w:val="28"/>
          <w:szCs w:val="28"/>
          <w:lang w:val="en-US"/>
        </w:rPr>
        <w:t>III</w:t>
      </w:r>
      <w:r w:rsidRPr="00F54DE6">
        <w:rPr>
          <w:rFonts w:ascii="Times New Roman" w:hAnsi="Times New Roman" w:cs="Times New Roman"/>
          <w:b/>
          <w:sz w:val="28"/>
          <w:szCs w:val="28"/>
        </w:rPr>
        <w:t>).</w:t>
      </w:r>
    </w:p>
    <w:tbl>
      <w:tblPr>
        <w:tblW w:w="1026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927"/>
        <w:gridCol w:w="1106"/>
        <w:gridCol w:w="3997"/>
        <w:gridCol w:w="1419"/>
        <w:gridCol w:w="1330"/>
      </w:tblGrid>
      <w:tr w:rsidR="008F4810" w:rsidRPr="00F54DE6" w:rsidTr="0034056B">
        <w:trPr>
          <w:trHeight w:val="585"/>
        </w:trPr>
        <w:tc>
          <w:tcPr>
            <w:tcW w:w="484"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w:t>
            </w:r>
          </w:p>
        </w:tc>
        <w:tc>
          <w:tcPr>
            <w:tcW w:w="1927"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Название</w:t>
            </w:r>
          </w:p>
        </w:tc>
        <w:tc>
          <w:tcPr>
            <w:tcW w:w="1106"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Фор</w:t>
            </w:r>
          </w:p>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мула</w:t>
            </w:r>
          </w:p>
        </w:tc>
        <w:tc>
          <w:tcPr>
            <w:tcW w:w="3997"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Способы получения</w:t>
            </w:r>
          </w:p>
        </w:tc>
        <w:tc>
          <w:tcPr>
            <w:tcW w:w="1419"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Что наблюдали?</w:t>
            </w:r>
          </w:p>
        </w:tc>
        <w:tc>
          <w:tcPr>
            <w:tcW w:w="1330"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Характер</w:t>
            </w:r>
          </w:p>
        </w:tc>
      </w:tr>
      <w:tr w:rsidR="0084397B" w:rsidRPr="00F54DE6" w:rsidTr="0034056B">
        <w:trPr>
          <w:trHeight w:val="585"/>
        </w:trPr>
        <w:tc>
          <w:tcPr>
            <w:tcW w:w="484"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1</w:t>
            </w:r>
          </w:p>
        </w:tc>
        <w:tc>
          <w:tcPr>
            <w:tcW w:w="1927"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2</w:t>
            </w:r>
          </w:p>
        </w:tc>
        <w:tc>
          <w:tcPr>
            <w:tcW w:w="1106"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3</w:t>
            </w:r>
          </w:p>
        </w:tc>
        <w:tc>
          <w:tcPr>
            <w:tcW w:w="3997"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4</w:t>
            </w:r>
          </w:p>
        </w:tc>
        <w:tc>
          <w:tcPr>
            <w:tcW w:w="1419"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5</w:t>
            </w:r>
          </w:p>
        </w:tc>
        <w:tc>
          <w:tcPr>
            <w:tcW w:w="1330"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6</w:t>
            </w:r>
          </w:p>
        </w:tc>
      </w:tr>
      <w:tr w:rsidR="008F4810" w:rsidRPr="00F54DE6" w:rsidTr="0034056B">
        <w:trPr>
          <w:trHeight w:val="634"/>
        </w:trPr>
        <w:tc>
          <w:tcPr>
            <w:tcW w:w="484"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1.</w:t>
            </w:r>
          </w:p>
        </w:tc>
        <w:tc>
          <w:tcPr>
            <w:tcW w:w="1927"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Гидроксид</w:t>
            </w:r>
          </w:p>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железа (</w:t>
            </w:r>
            <w:r w:rsidRPr="00F54DE6">
              <w:rPr>
                <w:rFonts w:ascii="Times New Roman" w:hAnsi="Times New Roman" w:cs="Times New Roman"/>
                <w:sz w:val="28"/>
                <w:szCs w:val="28"/>
                <w:lang w:val="en-US"/>
              </w:rPr>
              <w:t>II</w:t>
            </w:r>
            <w:r w:rsidRPr="00F54DE6">
              <w:rPr>
                <w:rFonts w:ascii="Times New Roman" w:hAnsi="Times New Roman" w:cs="Times New Roman"/>
                <w:sz w:val="28"/>
                <w:szCs w:val="28"/>
              </w:rPr>
              <w:t>)</w:t>
            </w:r>
          </w:p>
        </w:tc>
        <w:tc>
          <w:tcPr>
            <w:tcW w:w="1106" w:type="dxa"/>
          </w:tcPr>
          <w:p w:rsidR="008F4810" w:rsidRPr="00F54DE6" w:rsidRDefault="008F4810" w:rsidP="00F54DE6">
            <w:pPr>
              <w:spacing w:after="0" w:line="240" w:lineRule="auto"/>
              <w:jc w:val="both"/>
              <w:rPr>
                <w:rFonts w:ascii="Times New Roman" w:hAnsi="Times New Roman" w:cs="Times New Roman"/>
                <w:sz w:val="28"/>
                <w:szCs w:val="28"/>
              </w:rPr>
            </w:pPr>
          </w:p>
        </w:tc>
        <w:tc>
          <w:tcPr>
            <w:tcW w:w="3997" w:type="dxa"/>
          </w:tcPr>
          <w:p w:rsidR="008F4810" w:rsidRPr="00F54DE6" w:rsidRDefault="008F4810" w:rsidP="00F54DE6">
            <w:pPr>
              <w:spacing w:after="0" w:line="240" w:lineRule="auto"/>
              <w:jc w:val="both"/>
              <w:rPr>
                <w:rFonts w:ascii="Times New Roman" w:hAnsi="Times New Roman" w:cs="Times New Roman"/>
                <w:sz w:val="28"/>
                <w:szCs w:val="28"/>
              </w:rPr>
            </w:pPr>
            <w:proofErr w:type="spellStart"/>
            <w:r w:rsidRPr="00F54DE6">
              <w:rPr>
                <w:rFonts w:ascii="Times New Roman" w:hAnsi="Times New Roman" w:cs="Times New Roman"/>
                <w:sz w:val="28"/>
                <w:szCs w:val="28"/>
                <w:lang w:val="en-US"/>
              </w:rPr>
              <w:t>FeSO</w:t>
            </w:r>
            <w:proofErr w:type="spellEnd"/>
            <w:r w:rsidRPr="00F54DE6">
              <w:rPr>
                <w:rFonts w:ascii="Times New Roman" w:hAnsi="Times New Roman" w:cs="Times New Roman"/>
                <w:sz w:val="28"/>
                <w:szCs w:val="28"/>
                <w:vertAlign w:val="subscript"/>
              </w:rPr>
              <w:t>4</w:t>
            </w:r>
            <w:r w:rsidRPr="00F54DE6">
              <w:rPr>
                <w:rFonts w:ascii="Times New Roman" w:hAnsi="Times New Roman" w:cs="Times New Roman"/>
                <w:sz w:val="28"/>
                <w:szCs w:val="28"/>
              </w:rPr>
              <w:t xml:space="preserve"> +</w:t>
            </w:r>
            <w:proofErr w:type="spellStart"/>
            <w:r w:rsidRPr="00F54DE6">
              <w:rPr>
                <w:rFonts w:ascii="Times New Roman" w:hAnsi="Times New Roman" w:cs="Times New Roman"/>
                <w:sz w:val="28"/>
                <w:szCs w:val="28"/>
                <w:lang w:val="en-US"/>
              </w:rPr>
              <w:t>NaOH</w:t>
            </w:r>
            <w:proofErr w:type="spellEnd"/>
            <w:r w:rsidRPr="00F54DE6">
              <w:rPr>
                <w:rFonts w:ascii="Times New Roman" w:hAnsi="Times New Roman" w:cs="Times New Roman"/>
                <w:sz w:val="28"/>
                <w:szCs w:val="28"/>
              </w:rPr>
              <w:t xml:space="preserve"> → …</w:t>
            </w:r>
            <w:r w:rsidR="00C50FA0" w:rsidRPr="00F54DE6">
              <w:rPr>
                <w:rFonts w:ascii="Times New Roman" w:hAnsi="Times New Roman" w:cs="Times New Roman"/>
                <w:sz w:val="28"/>
                <w:szCs w:val="28"/>
              </w:rPr>
              <w:t>……</w:t>
            </w:r>
            <w:proofErr w:type="gramStart"/>
            <w:r w:rsidR="00C50FA0" w:rsidRPr="00F54DE6">
              <w:rPr>
                <w:rFonts w:ascii="Times New Roman" w:hAnsi="Times New Roman" w:cs="Times New Roman"/>
                <w:sz w:val="28"/>
                <w:szCs w:val="28"/>
              </w:rPr>
              <w:t xml:space="preserve">. </w:t>
            </w:r>
            <w:r w:rsidRPr="00F54DE6">
              <w:rPr>
                <w:rFonts w:ascii="Times New Roman" w:hAnsi="Times New Roman" w:cs="Times New Roman"/>
                <w:sz w:val="28"/>
                <w:szCs w:val="28"/>
              </w:rPr>
              <w:t xml:space="preserve"> +</w:t>
            </w:r>
            <w:proofErr w:type="gramEnd"/>
            <w:r w:rsidRPr="00F54DE6">
              <w:rPr>
                <w:rFonts w:ascii="Times New Roman" w:hAnsi="Times New Roman" w:cs="Times New Roman"/>
                <w:sz w:val="28"/>
                <w:szCs w:val="28"/>
              </w:rPr>
              <w:t xml:space="preserve">  …</w:t>
            </w:r>
            <w:r w:rsidR="00C50FA0" w:rsidRPr="00F54DE6">
              <w:rPr>
                <w:rFonts w:ascii="Times New Roman" w:hAnsi="Times New Roman" w:cs="Times New Roman"/>
                <w:sz w:val="28"/>
                <w:szCs w:val="28"/>
              </w:rPr>
              <w:t>…….</w:t>
            </w:r>
          </w:p>
        </w:tc>
        <w:tc>
          <w:tcPr>
            <w:tcW w:w="1419" w:type="dxa"/>
          </w:tcPr>
          <w:p w:rsidR="008F4810" w:rsidRPr="00F54DE6" w:rsidRDefault="008F4810" w:rsidP="00F54DE6">
            <w:pPr>
              <w:spacing w:after="0" w:line="240" w:lineRule="auto"/>
              <w:jc w:val="both"/>
              <w:rPr>
                <w:rFonts w:ascii="Times New Roman" w:hAnsi="Times New Roman" w:cs="Times New Roman"/>
                <w:sz w:val="28"/>
                <w:szCs w:val="28"/>
              </w:rPr>
            </w:pPr>
          </w:p>
        </w:tc>
        <w:tc>
          <w:tcPr>
            <w:tcW w:w="1330" w:type="dxa"/>
          </w:tcPr>
          <w:p w:rsidR="008F4810" w:rsidRPr="00F54DE6" w:rsidRDefault="008F4810" w:rsidP="00F54DE6">
            <w:pPr>
              <w:spacing w:after="0" w:line="240" w:lineRule="auto"/>
              <w:jc w:val="both"/>
              <w:rPr>
                <w:rFonts w:ascii="Times New Roman" w:hAnsi="Times New Roman" w:cs="Times New Roman"/>
                <w:sz w:val="28"/>
                <w:szCs w:val="28"/>
              </w:rPr>
            </w:pPr>
          </w:p>
        </w:tc>
      </w:tr>
      <w:tr w:rsidR="008F4810" w:rsidRPr="00F54DE6" w:rsidTr="0034056B">
        <w:trPr>
          <w:trHeight w:val="688"/>
        </w:trPr>
        <w:tc>
          <w:tcPr>
            <w:tcW w:w="484"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2.</w:t>
            </w:r>
          </w:p>
        </w:tc>
        <w:tc>
          <w:tcPr>
            <w:tcW w:w="1927" w:type="dxa"/>
          </w:tcPr>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Гидроксид</w:t>
            </w:r>
          </w:p>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железа (</w:t>
            </w:r>
            <w:r w:rsidRPr="00F54DE6">
              <w:rPr>
                <w:rFonts w:ascii="Times New Roman" w:hAnsi="Times New Roman" w:cs="Times New Roman"/>
                <w:sz w:val="28"/>
                <w:szCs w:val="28"/>
                <w:lang w:val="en-US"/>
              </w:rPr>
              <w:t>III</w:t>
            </w:r>
            <w:r w:rsidRPr="00F54DE6">
              <w:rPr>
                <w:rFonts w:ascii="Times New Roman" w:hAnsi="Times New Roman" w:cs="Times New Roman"/>
                <w:sz w:val="28"/>
                <w:szCs w:val="28"/>
              </w:rPr>
              <w:t>)</w:t>
            </w:r>
          </w:p>
        </w:tc>
        <w:tc>
          <w:tcPr>
            <w:tcW w:w="1106" w:type="dxa"/>
          </w:tcPr>
          <w:p w:rsidR="008F4810" w:rsidRPr="00F54DE6" w:rsidRDefault="008F4810" w:rsidP="00F54DE6">
            <w:pPr>
              <w:spacing w:after="0" w:line="240" w:lineRule="auto"/>
              <w:jc w:val="both"/>
              <w:rPr>
                <w:rFonts w:ascii="Times New Roman" w:hAnsi="Times New Roman" w:cs="Times New Roman"/>
                <w:sz w:val="28"/>
                <w:szCs w:val="28"/>
              </w:rPr>
            </w:pPr>
          </w:p>
        </w:tc>
        <w:tc>
          <w:tcPr>
            <w:tcW w:w="3997" w:type="dxa"/>
          </w:tcPr>
          <w:p w:rsidR="008F4810" w:rsidRPr="00F54DE6" w:rsidRDefault="008F4810" w:rsidP="00F54DE6">
            <w:pPr>
              <w:spacing w:after="0" w:line="240" w:lineRule="auto"/>
              <w:jc w:val="both"/>
              <w:rPr>
                <w:rFonts w:ascii="Times New Roman" w:hAnsi="Times New Roman" w:cs="Times New Roman"/>
                <w:sz w:val="28"/>
                <w:szCs w:val="28"/>
              </w:rPr>
            </w:pPr>
            <w:proofErr w:type="spellStart"/>
            <w:r w:rsidRPr="00F54DE6">
              <w:rPr>
                <w:rFonts w:ascii="Times New Roman" w:hAnsi="Times New Roman" w:cs="Times New Roman"/>
                <w:sz w:val="28"/>
                <w:szCs w:val="28"/>
                <w:lang w:val="en-US"/>
              </w:rPr>
              <w:t>FeCl</w:t>
            </w:r>
            <w:proofErr w:type="spellEnd"/>
            <w:r w:rsidRPr="00F54DE6">
              <w:rPr>
                <w:rFonts w:ascii="Times New Roman" w:hAnsi="Times New Roman" w:cs="Times New Roman"/>
                <w:sz w:val="28"/>
                <w:szCs w:val="28"/>
                <w:vertAlign w:val="subscript"/>
              </w:rPr>
              <w:t>3</w:t>
            </w:r>
            <w:r w:rsidRPr="00F54DE6">
              <w:rPr>
                <w:rFonts w:ascii="Times New Roman" w:hAnsi="Times New Roman" w:cs="Times New Roman"/>
                <w:sz w:val="28"/>
                <w:szCs w:val="28"/>
              </w:rPr>
              <w:t>+</w:t>
            </w:r>
            <w:proofErr w:type="spellStart"/>
            <w:r w:rsidRPr="00F54DE6">
              <w:rPr>
                <w:rFonts w:ascii="Times New Roman" w:hAnsi="Times New Roman" w:cs="Times New Roman"/>
                <w:sz w:val="28"/>
                <w:szCs w:val="28"/>
                <w:lang w:val="en-US"/>
              </w:rPr>
              <w:t>NaOH</w:t>
            </w:r>
            <w:proofErr w:type="spellEnd"/>
            <w:proofErr w:type="gramStart"/>
            <w:r w:rsidRPr="00F54DE6">
              <w:rPr>
                <w:rFonts w:ascii="Times New Roman" w:hAnsi="Times New Roman" w:cs="Times New Roman"/>
                <w:sz w:val="28"/>
                <w:szCs w:val="28"/>
              </w:rPr>
              <w:t>→  …</w:t>
            </w:r>
            <w:proofErr w:type="gramEnd"/>
            <w:r w:rsidR="00C50FA0" w:rsidRPr="00F54DE6">
              <w:rPr>
                <w:rFonts w:ascii="Times New Roman" w:hAnsi="Times New Roman" w:cs="Times New Roman"/>
                <w:sz w:val="28"/>
                <w:szCs w:val="28"/>
              </w:rPr>
              <w:t>……..</w:t>
            </w:r>
            <w:r w:rsidRPr="00F54DE6">
              <w:rPr>
                <w:rFonts w:ascii="Times New Roman" w:hAnsi="Times New Roman" w:cs="Times New Roman"/>
                <w:sz w:val="28"/>
                <w:szCs w:val="28"/>
              </w:rPr>
              <w:t xml:space="preserve"> + …</w:t>
            </w:r>
            <w:r w:rsidR="00C50FA0" w:rsidRPr="00F54DE6">
              <w:rPr>
                <w:rFonts w:ascii="Times New Roman" w:hAnsi="Times New Roman" w:cs="Times New Roman"/>
                <w:sz w:val="28"/>
                <w:szCs w:val="28"/>
              </w:rPr>
              <w:t>……</w:t>
            </w:r>
          </w:p>
        </w:tc>
        <w:tc>
          <w:tcPr>
            <w:tcW w:w="1419" w:type="dxa"/>
          </w:tcPr>
          <w:p w:rsidR="008F4810" w:rsidRPr="00F54DE6" w:rsidRDefault="008F4810" w:rsidP="00F54DE6">
            <w:pPr>
              <w:spacing w:after="0" w:line="240" w:lineRule="auto"/>
              <w:jc w:val="both"/>
              <w:rPr>
                <w:rFonts w:ascii="Times New Roman" w:hAnsi="Times New Roman" w:cs="Times New Roman"/>
                <w:sz w:val="28"/>
                <w:szCs w:val="28"/>
              </w:rPr>
            </w:pPr>
          </w:p>
        </w:tc>
        <w:tc>
          <w:tcPr>
            <w:tcW w:w="1330" w:type="dxa"/>
          </w:tcPr>
          <w:p w:rsidR="008F4810" w:rsidRPr="00F54DE6" w:rsidRDefault="008F4810" w:rsidP="00F54DE6">
            <w:pPr>
              <w:spacing w:after="0" w:line="240" w:lineRule="auto"/>
              <w:jc w:val="both"/>
              <w:rPr>
                <w:rFonts w:ascii="Times New Roman" w:hAnsi="Times New Roman" w:cs="Times New Roman"/>
                <w:sz w:val="28"/>
                <w:szCs w:val="28"/>
              </w:rPr>
            </w:pPr>
          </w:p>
        </w:tc>
      </w:tr>
    </w:tbl>
    <w:p w:rsidR="008F4810" w:rsidRPr="00F54DE6" w:rsidRDefault="008F4810" w:rsidP="00F54DE6">
      <w:pPr>
        <w:spacing w:after="0" w:line="240" w:lineRule="auto"/>
        <w:jc w:val="both"/>
        <w:rPr>
          <w:rFonts w:ascii="Times New Roman" w:hAnsi="Times New Roman" w:cs="Times New Roman"/>
          <w:sz w:val="28"/>
          <w:szCs w:val="28"/>
        </w:rPr>
      </w:pPr>
    </w:p>
    <w:p w:rsidR="00BF0819" w:rsidRPr="00BF0819" w:rsidRDefault="009C7DF7" w:rsidP="00BF0819">
      <w:pPr>
        <w:pStyle w:val="a6"/>
        <w:spacing w:before="0" w:beforeAutospacing="0" w:after="0" w:afterAutospacing="0"/>
        <w:jc w:val="both"/>
        <w:rPr>
          <w:color w:val="000000"/>
          <w:sz w:val="28"/>
          <w:szCs w:val="28"/>
          <w:lang w:val="en-US"/>
        </w:rPr>
      </w:pPr>
      <w:proofErr w:type="gramStart"/>
      <w:r w:rsidRPr="00F54DE6">
        <w:rPr>
          <w:color w:val="000000"/>
          <w:sz w:val="28"/>
          <w:szCs w:val="28"/>
          <w:lang w:val="en-US"/>
        </w:rPr>
        <w:t>4Fe(</w:t>
      </w:r>
      <w:proofErr w:type="gramEnd"/>
      <w:r w:rsidRPr="00F54DE6">
        <w:rPr>
          <w:color w:val="000000"/>
          <w:sz w:val="28"/>
          <w:szCs w:val="28"/>
          <w:lang w:val="en-US"/>
        </w:rPr>
        <w:t>OH)</w:t>
      </w:r>
      <w:r w:rsidRPr="00F54DE6">
        <w:rPr>
          <w:color w:val="000000"/>
          <w:sz w:val="28"/>
          <w:szCs w:val="28"/>
          <w:vertAlign w:val="subscript"/>
          <w:lang w:val="en-US"/>
        </w:rPr>
        <w:t>2</w:t>
      </w:r>
      <w:r w:rsidRPr="00F54DE6">
        <w:rPr>
          <w:color w:val="000000"/>
          <w:sz w:val="28"/>
          <w:szCs w:val="28"/>
          <w:lang w:val="en-US"/>
        </w:rPr>
        <w:t> + 2H</w:t>
      </w:r>
      <w:r w:rsidRPr="00F54DE6">
        <w:rPr>
          <w:color w:val="000000"/>
          <w:sz w:val="28"/>
          <w:szCs w:val="28"/>
          <w:vertAlign w:val="subscript"/>
          <w:lang w:val="en-US"/>
        </w:rPr>
        <w:t>2</w:t>
      </w:r>
      <w:r w:rsidRPr="00F54DE6">
        <w:rPr>
          <w:color w:val="000000"/>
          <w:sz w:val="28"/>
          <w:szCs w:val="28"/>
          <w:lang w:val="en-US"/>
        </w:rPr>
        <w:t>O + O</w:t>
      </w:r>
      <w:r w:rsidRPr="00F54DE6">
        <w:rPr>
          <w:color w:val="000000"/>
          <w:sz w:val="28"/>
          <w:szCs w:val="28"/>
          <w:vertAlign w:val="subscript"/>
          <w:lang w:val="en-US"/>
        </w:rPr>
        <w:t>2</w:t>
      </w:r>
      <w:r w:rsidRPr="00F54DE6">
        <w:rPr>
          <w:color w:val="000000"/>
          <w:sz w:val="28"/>
          <w:szCs w:val="28"/>
          <w:lang w:val="en-US"/>
        </w:rPr>
        <w:t> = 4Fe(OH)</w:t>
      </w:r>
      <w:r w:rsidRPr="00F54DE6">
        <w:rPr>
          <w:color w:val="000000"/>
          <w:sz w:val="28"/>
          <w:szCs w:val="28"/>
          <w:vertAlign w:val="subscript"/>
          <w:lang w:val="en-US"/>
        </w:rPr>
        <w:t>3</w:t>
      </w:r>
    </w:p>
    <w:p w:rsidR="00BF0819" w:rsidRPr="00BF0819" w:rsidRDefault="00BF0819" w:rsidP="00F54DE6">
      <w:pPr>
        <w:spacing w:after="0" w:line="240" w:lineRule="auto"/>
        <w:jc w:val="both"/>
        <w:rPr>
          <w:rFonts w:ascii="Times New Roman" w:hAnsi="Times New Roman" w:cs="Times New Roman"/>
          <w:b/>
          <w:sz w:val="28"/>
          <w:szCs w:val="28"/>
          <w:lang w:val="en-US"/>
        </w:rPr>
      </w:pPr>
    </w:p>
    <w:p w:rsidR="008F4810" w:rsidRPr="00BF0819" w:rsidRDefault="008F4810"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Задание №2</w:t>
      </w:r>
    </w:p>
    <w:p w:rsidR="008F4810" w:rsidRPr="00F54DE6" w:rsidRDefault="008F4810"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Проделайте опыт, используя необходимые  реактивы:</w:t>
      </w:r>
    </w:p>
    <w:p w:rsidR="008F4810" w:rsidRPr="00F54DE6" w:rsidRDefault="008F4810" w:rsidP="00F54DE6">
      <w:pPr>
        <w:pStyle w:val="a5"/>
        <w:numPr>
          <w:ilvl w:val="3"/>
          <w:numId w:val="11"/>
        </w:numPr>
        <w:tabs>
          <w:tab w:val="clear" w:pos="2880"/>
          <w:tab w:val="num" w:pos="0"/>
        </w:tabs>
        <w:spacing w:after="0" w:line="240" w:lineRule="auto"/>
        <w:ind w:left="993" w:hanging="284"/>
        <w:jc w:val="both"/>
        <w:rPr>
          <w:rFonts w:ascii="Times New Roman" w:hAnsi="Times New Roman" w:cs="Times New Roman"/>
          <w:sz w:val="28"/>
          <w:szCs w:val="28"/>
        </w:rPr>
      </w:pPr>
      <w:r w:rsidRPr="00F54DE6">
        <w:rPr>
          <w:rFonts w:ascii="Times New Roman" w:hAnsi="Times New Roman" w:cs="Times New Roman"/>
          <w:sz w:val="28"/>
          <w:szCs w:val="28"/>
        </w:rPr>
        <w:t>Налейте в  пробирку   1 мл раствора  сульфата  железа (</w:t>
      </w:r>
      <w:r w:rsidRPr="00F54DE6">
        <w:rPr>
          <w:rFonts w:ascii="Times New Roman" w:hAnsi="Times New Roman" w:cs="Times New Roman"/>
          <w:sz w:val="28"/>
          <w:szCs w:val="28"/>
          <w:lang w:val="en-US"/>
        </w:rPr>
        <w:t>II</w:t>
      </w:r>
      <w:r w:rsidRPr="00F54DE6">
        <w:rPr>
          <w:rFonts w:ascii="Times New Roman" w:hAnsi="Times New Roman" w:cs="Times New Roman"/>
          <w:sz w:val="28"/>
          <w:szCs w:val="28"/>
        </w:rPr>
        <w:t>).</w:t>
      </w:r>
    </w:p>
    <w:p w:rsidR="008F4810" w:rsidRPr="00F54DE6" w:rsidRDefault="008F4810" w:rsidP="00F54DE6">
      <w:pPr>
        <w:tabs>
          <w:tab w:val="num" w:pos="0"/>
        </w:tabs>
        <w:spacing w:after="0" w:line="240" w:lineRule="auto"/>
        <w:ind w:left="993" w:hanging="284"/>
        <w:jc w:val="both"/>
        <w:rPr>
          <w:rFonts w:ascii="Times New Roman" w:hAnsi="Times New Roman" w:cs="Times New Roman"/>
          <w:sz w:val="28"/>
          <w:szCs w:val="28"/>
        </w:rPr>
      </w:pPr>
      <w:r w:rsidRPr="00F54DE6">
        <w:rPr>
          <w:rFonts w:ascii="Times New Roman" w:hAnsi="Times New Roman" w:cs="Times New Roman"/>
          <w:sz w:val="28"/>
          <w:szCs w:val="28"/>
        </w:rPr>
        <w:t>2.Добавьте в  пробирку   воды, так чтобы раствор имел бледное окрашивание (необходимо для яркости результата).</w:t>
      </w:r>
    </w:p>
    <w:p w:rsidR="008F4810" w:rsidRPr="00F54DE6" w:rsidRDefault="008F4810" w:rsidP="00F54DE6">
      <w:pPr>
        <w:numPr>
          <w:ilvl w:val="0"/>
          <w:numId w:val="11"/>
        </w:numPr>
        <w:tabs>
          <w:tab w:val="clear" w:pos="720"/>
          <w:tab w:val="num" w:pos="0"/>
        </w:tabs>
        <w:spacing w:after="0" w:line="240" w:lineRule="auto"/>
        <w:ind w:left="993" w:hanging="284"/>
        <w:jc w:val="both"/>
        <w:rPr>
          <w:rFonts w:ascii="Times New Roman" w:hAnsi="Times New Roman" w:cs="Times New Roman"/>
          <w:sz w:val="28"/>
          <w:szCs w:val="28"/>
        </w:rPr>
      </w:pPr>
      <w:r w:rsidRPr="00F54DE6">
        <w:rPr>
          <w:rFonts w:ascii="Times New Roman" w:hAnsi="Times New Roman" w:cs="Times New Roman"/>
          <w:sz w:val="28"/>
          <w:szCs w:val="28"/>
        </w:rPr>
        <w:t>Добавьте  1-2   капли  раствора  красной кровяной соли</w:t>
      </w:r>
      <w:r w:rsidRPr="00F54DE6">
        <w:rPr>
          <w:rFonts w:ascii="Times New Roman" w:eastAsia="Times New Roman" w:hAnsi="Times New Roman" w:cs="Times New Roman"/>
          <w:sz w:val="28"/>
          <w:szCs w:val="28"/>
          <w:lang w:eastAsia="ru-RU"/>
        </w:rPr>
        <w:t xml:space="preserve">  K</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(CN)</w:t>
      </w:r>
      <w:r w:rsidRPr="00F54DE6">
        <w:rPr>
          <w:rFonts w:ascii="Times New Roman" w:eastAsia="Times New Roman" w:hAnsi="Times New Roman" w:cs="Times New Roman"/>
          <w:sz w:val="28"/>
          <w:szCs w:val="28"/>
          <w:vertAlign w:val="subscript"/>
          <w:lang w:eastAsia="ru-RU"/>
        </w:rPr>
        <w:t>6</w:t>
      </w:r>
      <w:r w:rsidRPr="00F54DE6">
        <w:rPr>
          <w:rFonts w:ascii="Times New Roman" w:eastAsia="Times New Roman" w:hAnsi="Times New Roman" w:cs="Times New Roman"/>
          <w:sz w:val="28"/>
          <w:szCs w:val="28"/>
          <w:lang w:eastAsia="ru-RU"/>
        </w:rPr>
        <w:t>]</w:t>
      </w:r>
    </w:p>
    <w:p w:rsidR="008F4810" w:rsidRPr="00F54DE6" w:rsidRDefault="008F4810" w:rsidP="00F54DE6">
      <w:pPr>
        <w:pStyle w:val="a5"/>
        <w:numPr>
          <w:ilvl w:val="0"/>
          <w:numId w:val="11"/>
        </w:numPr>
        <w:tabs>
          <w:tab w:val="clear" w:pos="720"/>
          <w:tab w:val="num" w:pos="0"/>
        </w:tabs>
        <w:spacing w:after="0" w:line="240" w:lineRule="auto"/>
        <w:ind w:left="993" w:hanging="284"/>
        <w:jc w:val="both"/>
        <w:rPr>
          <w:rFonts w:ascii="Times New Roman" w:hAnsi="Times New Roman" w:cs="Times New Roman"/>
          <w:sz w:val="28"/>
          <w:szCs w:val="28"/>
        </w:rPr>
      </w:pPr>
      <w:r w:rsidRPr="00F54DE6">
        <w:rPr>
          <w:rFonts w:ascii="Times New Roman" w:hAnsi="Times New Roman" w:cs="Times New Roman"/>
          <w:sz w:val="28"/>
          <w:szCs w:val="28"/>
        </w:rPr>
        <w:t xml:space="preserve">Что наблюдаете? Отметьте цвет образовавшегося осадка. Заполните в таблице  графу № </w:t>
      </w:r>
      <w:r w:rsidR="00E92D15" w:rsidRPr="00F54DE6">
        <w:rPr>
          <w:rFonts w:ascii="Times New Roman" w:hAnsi="Times New Roman" w:cs="Times New Roman"/>
          <w:sz w:val="28"/>
          <w:szCs w:val="28"/>
        </w:rPr>
        <w:t>5</w:t>
      </w:r>
    </w:p>
    <w:p w:rsidR="00C50FA0" w:rsidRPr="00F54DE6" w:rsidRDefault="00C50FA0" w:rsidP="00F54DE6">
      <w:pPr>
        <w:pStyle w:val="a5"/>
        <w:numPr>
          <w:ilvl w:val="0"/>
          <w:numId w:val="11"/>
        </w:numPr>
        <w:tabs>
          <w:tab w:val="clear" w:pos="720"/>
          <w:tab w:val="num" w:pos="0"/>
        </w:tabs>
        <w:spacing w:after="0" w:line="240" w:lineRule="auto"/>
        <w:ind w:left="993" w:hanging="284"/>
        <w:jc w:val="both"/>
        <w:rPr>
          <w:rFonts w:ascii="Times New Roman" w:hAnsi="Times New Roman" w:cs="Times New Roman"/>
          <w:sz w:val="28"/>
          <w:szCs w:val="28"/>
        </w:rPr>
      </w:pPr>
      <w:r w:rsidRPr="00F54DE6">
        <w:rPr>
          <w:rFonts w:ascii="Times New Roman" w:hAnsi="Times New Roman" w:cs="Times New Roman"/>
          <w:sz w:val="28"/>
          <w:szCs w:val="28"/>
        </w:rPr>
        <w:t>Посмотрите опыт качественная реакция на ионы железа +3</w:t>
      </w:r>
    </w:p>
    <w:p w:rsidR="008F4810" w:rsidRPr="00BF0819" w:rsidRDefault="00C50FA0" w:rsidP="00BF0819">
      <w:pPr>
        <w:spacing w:after="0" w:line="240" w:lineRule="auto"/>
        <w:ind w:left="709" w:hanging="709"/>
        <w:jc w:val="both"/>
        <w:rPr>
          <w:rFonts w:ascii="Times New Roman" w:hAnsi="Times New Roman" w:cs="Times New Roman"/>
          <w:sz w:val="28"/>
          <w:szCs w:val="28"/>
        </w:rPr>
      </w:pPr>
      <w:r w:rsidRPr="00F54DE6">
        <w:rPr>
          <w:rFonts w:ascii="Times New Roman" w:hAnsi="Times New Roman" w:cs="Times New Roman"/>
          <w:sz w:val="28"/>
          <w:szCs w:val="28"/>
        </w:rPr>
        <w:t xml:space="preserve">            6.Что наблюдаете? Отмет</w:t>
      </w:r>
      <w:r w:rsidR="00E23B19" w:rsidRPr="00F54DE6">
        <w:rPr>
          <w:rFonts w:ascii="Times New Roman" w:hAnsi="Times New Roman" w:cs="Times New Roman"/>
          <w:sz w:val="28"/>
          <w:szCs w:val="28"/>
        </w:rPr>
        <w:t>ьте изменения,  заполнив</w:t>
      </w:r>
      <w:r w:rsidR="00AA74B9">
        <w:rPr>
          <w:rFonts w:ascii="Times New Roman" w:hAnsi="Times New Roman" w:cs="Times New Roman"/>
          <w:sz w:val="28"/>
          <w:szCs w:val="28"/>
        </w:rPr>
        <w:t xml:space="preserve"> в таблице  графу № </w:t>
      </w:r>
    </w:p>
    <w:p w:rsidR="008F4810" w:rsidRPr="00F54DE6" w:rsidRDefault="008F4810" w:rsidP="00F54DE6">
      <w:pPr>
        <w:spacing w:after="0" w:line="240" w:lineRule="auto"/>
        <w:ind w:left="360"/>
        <w:jc w:val="both"/>
        <w:rPr>
          <w:rFonts w:ascii="Times New Roman" w:hAnsi="Times New Roman" w:cs="Times New Roman"/>
          <w:b/>
          <w:sz w:val="28"/>
          <w:szCs w:val="28"/>
        </w:rPr>
      </w:pPr>
      <w:r w:rsidRPr="00F54DE6">
        <w:rPr>
          <w:rFonts w:ascii="Times New Roman" w:hAnsi="Times New Roman" w:cs="Times New Roman"/>
          <w:b/>
          <w:sz w:val="28"/>
          <w:szCs w:val="28"/>
        </w:rPr>
        <w:t>Качественные реакции на ионы  железа (</w:t>
      </w:r>
      <w:r w:rsidRPr="00F54DE6">
        <w:rPr>
          <w:rFonts w:ascii="Times New Roman" w:hAnsi="Times New Roman" w:cs="Times New Roman"/>
          <w:b/>
          <w:sz w:val="28"/>
          <w:szCs w:val="28"/>
          <w:lang w:val="en-US"/>
        </w:rPr>
        <w:t>II</w:t>
      </w:r>
      <w:r w:rsidRPr="00F54DE6">
        <w:rPr>
          <w:rFonts w:ascii="Times New Roman" w:hAnsi="Times New Roman" w:cs="Times New Roman"/>
          <w:b/>
          <w:sz w:val="28"/>
          <w:szCs w:val="28"/>
        </w:rPr>
        <w:t>) и (</w:t>
      </w:r>
      <w:r w:rsidRPr="00F54DE6">
        <w:rPr>
          <w:rFonts w:ascii="Times New Roman" w:hAnsi="Times New Roman" w:cs="Times New Roman"/>
          <w:b/>
          <w:sz w:val="28"/>
          <w:szCs w:val="28"/>
          <w:lang w:val="en-US"/>
        </w:rPr>
        <w:t>III</w:t>
      </w:r>
      <w:r w:rsidRPr="00F54DE6">
        <w:rPr>
          <w:rFonts w:ascii="Times New Roman" w:hAnsi="Times New Roman" w:cs="Times New Roman"/>
          <w:b/>
          <w:sz w:val="28"/>
          <w:szCs w:val="28"/>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406"/>
        <w:gridCol w:w="2023"/>
        <w:gridCol w:w="4744"/>
        <w:gridCol w:w="1692"/>
      </w:tblGrid>
      <w:tr w:rsidR="0084397B" w:rsidRPr="00F54DE6" w:rsidTr="0034056B">
        <w:trPr>
          <w:trHeight w:val="585"/>
        </w:trPr>
        <w:tc>
          <w:tcPr>
            <w:tcW w:w="484"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w:t>
            </w:r>
          </w:p>
        </w:tc>
        <w:tc>
          <w:tcPr>
            <w:tcW w:w="1406"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Название</w:t>
            </w:r>
          </w:p>
        </w:tc>
        <w:tc>
          <w:tcPr>
            <w:tcW w:w="2023"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Реактив</w:t>
            </w:r>
          </w:p>
        </w:tc>
        <w:tc>
          <w:tcPr>
            <w:tcW w:w="4744"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Качественная реакция</w:t>
            </w:r>
          </w:p>
        </w:tc>
        <w:tc>
          <w:tcPr>
            <w:tcW w:w="1692"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Что наблюдали?</w:t>
            </w:r>
          </w:p>
        </w:tc>
      </w:tr>
      <w:tr w:rsidR="00E92D15" w:rsidRPr="00F54DE6" w:rsidTr="0034056B">
        <w:trPr>
          <w:trHeight w:val="585"/>
        </w:trPr>
        <w:tc>
          <w:tcPr>
            <w:tcW w:w="484" w:type="dxa"/>
          </w:tcPr>
          <w:p w:rsidR="00E92D15" w:rsidRPr="00F54DE6" w:rsidRDefault="00E92D15"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1</w:t>
            </w:r>
          </w:p>
        </w:tc>
        <w:tc>
          <w:tcPr>
            <w:tcW w:w="1406" w:type="dxa"/>
          </w:tcPr>
          <w:p w:rsidR="00E92D15" w:rsidRPr="00F54DE6" w:rsidRDefault="00E92D15"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2</w:t>
            </w:r>
          </w:p>
        </w:tc>
        <w:tc>
          <w:tcPr>
            <w:tcW w:w="2023" w:type="dxa"/>
          </w:tcPr>
          <w:p w:rsidR="00E92D15" w:rsidRPr="00F54DE6" w:rsidRDefault="00E92D15"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3</w:t>
            </w:r>
          </w:p>
        </w:tc>
        <w:tc>
          <w:tcPr>
            <w:tcW w:w="4744" w:type="dxa"/>
          </w:tcPr>
          <w:p w:rsidR="00E92D15" w:rsidRPr="00F54DE6" w:rsidRDefault="00E92D15"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4</w:t>
            </w:r>
          </w:p>
        </w:tc>
        <w:tc>
          <w:tcPr>
            <w:tcW w:w="1692" w:type="dxa"/>
          </w:tcPr>
          <w:p w:rsidR="00E92D15" w:rsidRPr="00F54DE6" w:rsidRDefault="00E92D15"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5</w:t>
            </w:r>
          </w:p>
        </w:tc>
      </w:tr>
      <w:tr w:rsidR="0084397B" w:rsidRPr="0034056B" w:rsidTr="0034056B">
        <w:trPr>
          <w:trHeight w:val="981"/>
        </w:trPr>
        <w:tc>
          <w:tcPr>
            <w:tcW w:w="484"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1.</w:t>
            </w:r>
          </w:p>
        </w:tc>
        <w:tc>
          <w:tcPr>
            <w:tcW w:w="1406" w:type="dxa"/>
          </w:tcPr>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Сульфат железа(</w:t>
            </w:r>
            <w:r w:rsidRPr="00F54DE6">
              <w:rPr>
                <w:rFonts w:ascii="Times New Roman" w:hAnsi="Times New Roman" w:cs="Times New Roman"/>
                <w:sz w:val="28"/>
                <w:szCs w:val="28"/>
                <w:lang w:val="en-US"/>
              </w:rPr>
              <w:t>II</w:t>
            </w:r>
            <w:r w:rsidRPr="00F54DE6">
              <w:rPr>
                <w:rFonts w:ascii="Times New Roman" w:hAnsi="Times New Roman" w:cs="Times New Roman"/>
                <w:sz w:val="28"/>
                <w:szCs w:val="28"/>
              </w:rPr>
              <w:t>)</w:t>
            </w:r>
          </w:p>
        </w:tc>
        <w:tc>
          <w:tcPr>
            <w:tcW w:w="2023" w:type="dxa"/>
          </w:tcPr>
          <w:p w:rsidR="0084397B" w:rsidRPr="00F54DE6" w:rsidRDefault="0084397B" w:rsidP="00F54DE6">
            <w:pPr>
              <w:spacing w:after="0" w:line="240" w:lineRule="auto"/>
              <w:jc w:val="both"/>
              <w:rPr>
                <w:rFonts w:ascii="Times New Roman" w:eastAsia="Times New Roman" w:hAnsi="Times New Roman" w:cs="Times New Roman"/>
                <w:color w:val="333333"/>
                <w:sz w:val="28"/>
                <w:szCs w:val="28"/>
                <w:lang w:eastAsia="ru-RU"/>
              </w:rPr>
            </w:pPr>
            <w:r w:rsidRPr="00F54DE6">
              <w:rPr>
                <w:rFonts w:ascii="Times New Roman" w:eastAsia="Times New Roman" w:hAnsi="Times New Roman" w:cs="Times New Roman"/>
                <w:color w:val="333333"/>
                <w:sz w:val="28"/>
                <w:szCs w:val="28"/>
                <w:lang w:eastAsia="ru-RU"/>
              </w:rPr>
              <w:t>красная кровяная соль </w:t>
            </w:r>
          </w:p>
          <w:p w:rsidR="0084397B" w:rsidRPr="00F54DE6" w:rsidRDefault="0084397B" w:rsidP="00F54DE6">
            <w:pPr>
              <w:spacing w:after="0" w:line="240" w:lineRule="auto"/>
              <w:jc w:val="both"/>
              <w:rPr>
                <w:rFonts w:ascii="Times New Roman" w:hAnsi="Times New Roman" w:cs="Times New Roman"/>
                <w:sz w:val="28"/>
                <w:szCs w:val="28"/>
              </w:rPr>
            </w:pPr>
            <w:r w:rsidRPr="00F54DE6">
              <w:rPr>
                <w:rFonts w:ascii="Times New Roman" w:eastAsia="Times New Roman" w:hAnsi="Times New Roman" w:cs="Times New Roman"/>
                <w:color w:val="333333"/>
                <w:sz w:val="28"/>
                <w:szCs w:val="28"/>
                <w:lang w:eastAsia="ru-RU"/>
              </w:rPr>
              <w:t>K</w:t>
            </w:r>
            <w:r w:rsidRPr="00F54DE6">
              <w:rPr>
                <w:rFonts w:ascii="Times New Roman" w:eastAsia="Times New Roman" w:hAnsi="Times New Roman" w:cs="Times New Roman"/>
                <w:color w:val="333333"/>
                <w:sz w:val="28"/>
                <w:szCs w:val="28"/>
                <w:vertAlign w:val="subscript"/>
                <w:lang w:eastAsia="ru-RU"/>
              </w:rPr>
              <w:t>3</w:t>
            </w:r>
            <w:r w:rsidRPr="00F54DE6">
              <w:rPr>
                <w:rFonts w:ascii="Times New Roman" w:eastAsia="Times New Roman" w:hAnsi="Times New Roman" w:cs="Times New Roman"/>
                <w:color w:val="333333"/>
                <w:sz w:val="28"/>
                <w:szCs w:val="28"/>
                <w:lang w:eastAsia="ru-RU"/>
              </w:rPr>
              <w:t>[</w:t>
            </w:r>
            <w:proofErr w:type="spellStart"/>
            <w:r w:rsidRPr="00F54DE6">
              <w:rPr>
                <w:rFonts w:ascii="Times New Roman" w:eastAsia="Times New Roman" w:hAnsi="Times New Roman" w:cs="Times New Roman"/>
                <w:color w:val="333333"/>
                <w:sz w:val="28"/>
                <w:szCs w:val="28"/>
                <w:lang w:eastAsia="ru-RU"/>
              </w:rPr>
              <w:t>Fe</w:t>
            </w:r>
            <w:proofErr w:type="spellEnd"/>
            <w:r w:rsidRPr="00F54DE6">
              <w:rPr>
                <w:rFonts w:ascii="Times New Roman" w:eastAsia="Times New Roman" w:hAnsi="Times New Roman" w:cs="Times New Roman"/>
                <w:color w:val="333333"/>
                <w:sz w:val="28"/>
                <w:szCs w:val="28"/>
                <w:lang w:eastAsia="ru-RU"/>
              </w:rPr>
              <w:t>(CN)</w:t>
            </w:r>
            <w:r w:rsidRPr="00F54DE6">
              <w:rPr>
                <w:rFonts w:ascii="Times New Roman" w:eastAsia="Times New Roman" w:hAnsi="Times New Roman" w:cs="Times New Roman"/>
                <w:color w:val="333333"/>
                <w:sz w:val="28"/>
                <w:szCs w:val="28"/>
                <w:vertAlign w:val="subscript"/>
                <w:lang w:eastAsia="ru-RU"/>
              </w:rPr>
              <w:t>6</w:t>
            </w:r>
            <w:r w:rsidRPr="00F54DE6">
              <w:rPr>
                <w:rFonts w:ascii="Times New Roman" w:eastAsia="Times New Roman" w:hAnsi="Times New Roman" w:cs="Times New Roman"/>
                <w:color w:val="333333"/>
                <w:sz w:val="28"/>
                <w:szCs w:val="28"/>
                <w:lang w:eastAsia="ru-RU"/>
              </w:rPr>
              <w:t>]</w:t>
            </w:r>
          </w:p>
        </w:tc>
        <w:tc>
          <w:tcPr>
            <w:tcW w:w="4744" w:type="dxa"/>
          </w:tcPr>
          <w:p w:rsidR="0084397B" w:rsidRPr="00F54DE6" w:rsidRDefault="0084397B" w:rsidP="00F54DE6">
            <w:pPr>
              <w:spacing w:after="0" w:line="240" w:lineRule="auto"/>
              <w:jc w:val="both"/>
              <w:rPr>
                <w:rFonts w:ascii="Times New Roman" w:hAnsi="Times New Roman" w:cs="Times New Roman"/>
                <w:sz w:val="28"/>
                <w:szCs w:val="28"/>
              </w:rPr>
            </w:pPr>
          </w:p>
          <w:p w:rsidR="0084397B" w:rsidRPr="0034056B" w:rsidRDefault="0084397B" w:rsidP="0034056B">
            <w:pPr>
              <w:spacing w:after="0" w:line="240" w:lineRule="auto"/>
              <w:ind w:right="326"/>
              <w:jc w:val="both"/>
              <w:rPr>
                <w:rFonts w:ascii="Times New Roman" w:eastAsia="Times New Roman" w:hAnsi="Times New Roman" w:cs="Times New Roman"/>
                <w:color w:val="333333"/>
                <w:sz w:val="28"/>
                <w:szCs w:val="28"/>
                <w:lang w:val="en-US" w:eastAsia="ru-RU"/>
              </w:rPr>
            </w:pPr>
            <w:r w:rsidRPr="00F54DE6">
              <w:rPr>
                <w:rFonts w:ascii="Times New Roman" w:eastAsia="Times New Roman" w:hAnsi="Times New Roman" w:cs="Times New Roman"/>
                <w:color w:val="333333"/>
                <w:sz w:val="28"/>
                <w:szCs w:val="28"/>
                <w:lang w:val="en-US" w:eastAsia="ru-RU"/>
              </w:rPr>
              <w:t>K</w:t>
            </w:r>
            <w:r w:rsidRPr="00F54DE6">
              <w:rPr>
                <w:rFonts w:ascii="Times New Roman" w:eastAsia="Times New Roman" w:hAnsi="Times New Roman" w:cs="Times New Roman"/>
                <w:color w:val="333333"/>
                <w:sz w:val="28"/>
                <w:szCs w:val="28"/>
                <w:vertAlign w:val="subscript"/>
                <w:lang w:val="en-US" w:eastAsia="ru-RU"/>
              </w:rPr>
              <w:t>3</w:t>
            </w:r>
            <w:r w:rsidRPr="00F54DE6">
              <w:rPr>
                <w:rFonts w:ascii="Times New Roman" w:eastAsia="Times New Roman" w:hAnsi="Times New Roman" w:cs="Times New Roman"/>
                <w:color w:val="333333"/>
                <w:sz w:val="28"/>
                <w:szCs w:val="28"/>
                <w:lang w:val="en-US" w:eastAsia="ru-RU"/>
              </w:rPr>
              <w:t>[Fe(CN)</w:t>
            </w:r>
            <w:r w:rsidRPr="00F54DE6">
              <w:rPr>
                <w:rFonts w:ascii="Times New Roman" w:eastAsia="Times New Roman" w:hAnsi="Times New Roman" w:cs="Times New Roman"/>
                <w:color w:val="333333"/>
                <w:sz w:val="28"/>
                <w:szCs w:val="28"/>
                <w:vertAlign w:val="subscript"/>
                <w:lang w:val="en-US" w:eastAsia="ru-RU"/>
              </w:rPr>
              <w:t>6</w:t>
            </w:r>
            <w:r w:rsidRPr="00F54DE6">
              <w:rPr>
                <w:rFonts w:ascii="Times New Roman" w:eastAsia="Times New Roman" w:hAnsi="Times New Roman" w:cs="Times New Roman"/>
                <w:color w:val="333333"/>
                <w:sz w:val="28"/>
                <w:szCs w:val="28"/>
                <w:lang w:val="en-US" w:eastAsia="ru-RU"/>
              </w:rPr>
              <w:t>] + FeCl</w:t>
            </w:r>
            <w:r w:rsidRPr="00F54DE6">
              <w:rPr>
                <w:rFonts w:ascii="Times New Roman" w:eastAsia="Times New Roman" w:hAnsi="Times New Roman" w:cs="Times New Roman"/>
                <w:color w:val="333333"/>
                <w:sz w:val="28"/>
                <w:szCs w:val="28"/>
                <w:vertAlign w:val="subscript"/>
                <w:lang w:val="en-US" w:eastAsia="ru-RU"/>
              </w:rPr>
              <w:t>2</w:t>
            </w:r>
            <w:r w:rsidRPr="00F54DE6">
              <w:rPr>
                <w:rFonts w:ascii="Times New Roman" w:eastAsia="Times New Roman" w:hAnsi="Times New Roman" w:cs="Times New Roman"/>
                <w:color w:val="333333"/>
                <w:sz w:val="28"/>
                <w:szCs w:val="28"/>
                <w:lang w:val="en-US" w:eastAsia="ru-RU"/>
              </w:rPr>
              <w:t> = 2KCl +</w:t>
            </w:r>
            <w:proofErr w:type="spellStart"/>
            <w:r w:rsidRPr="00F54DE6">
              <w:rPr>
                <w:rFonts w:ascii="Times New Roman" w:eastAsia="Times New Roman" w:hAnsi="Times New Roman" w:cs="Times New Roman"/>
                <w:b/>
                <w:color w:val="333333"/>
                <w:sz w:val="28"/>
                <w:szCs w:val="28"/>
                <w:lang w:val="en-US" w:eastAsia="ru-RU"/>
              </w:rPr>
              <w:t>KFe</w:t>
            </w:r>
            <w:proofErr w:type="spellEnd"/>
            <w:r w:rsidRPr="00F54DE6">
              <w:rPr>
                <w:rFonts w:ascii="Times New Roman" w:eastAsia="Times New Roman" w:hAnsi="Times New Roman" w:cs="Times New Roman"/>
                <w:b/>
                <w:color w:val="333333"/>
                <w:sz w:val="28"/>
                <w:szCs w:val="28"/>
                <w:lang w:val="en-US" w:eastAsia="ru-RU"/>
              </w:rPr>
              <w:t>[Fe(CN)</w:t>
            </w:r>
            <w:r w:rsidRPr="00F54DE6">
              <w:rPr>
                <w:rFonts w:ascii="Times New Roman" w:eastAsia="Times New Roman" w:hAnsi="Times New Roman" w:cs="Times New Roman"/>
                <w:b/>
                <w:color w:val="333333"/>
                <w:sz w:val="28"/>
                <w:szCs w:val="28"/>
                <w:vertAlign w:val="subscript"/>
                <w:lang w:val="en-US" w:eastAsia="ru-RU"/>
              </w:rPr>
              <w:t>6</w:t>
            </w:r>
            <w:r w:rsidRPr="00F54DE6">
              <w:rPr>
                <w:rFonts w:ascii="Times New Roman" w:eastAsia="Times New Roman" w:hAnsi="Times New Roman" w:cs="Times New Roman"/>
                <w:b/>
                <w:color w:val="333333"/>
                <w:sz w:val="28"/>
                <w:szCs w:val="28"/>
                <w:lang w:val="en-US" w:eastAsia="ru-RU"/>
              </w:rPr>
              <w:t>]</w:t>
            </w:r>
          </w:p>
        </w:tc>
        <w:tc>
          <w:tcPr>
            <w:tcW w:w="1692" w:type="dxa"/>
          </w:tcPr>
          <w:p w:rsidR="0084397B" w:rsidRPr="00F54DE6" w:rsidRDefault="0084397B" w:rsidP="00BF0819">
            <w:pPr>
              <w:spacing w:after="0" w:line="240" w:lineRule="auto"/>
              <w:ind w:right="-284"/>
              <w:jc w:val="both"/>
              <w:rPr>
                <w:rFonts w:ascii="Times New Roman" w:hAnsi="Times New Roman" w:cs="Times New Roman"/>
                <w:sz w:val="28"/>
                <w:szCs w:val="28"/>
                <w:lang w:val="en-US"/>
              </w:rPr>
            </w:pPr>
          </w:p>
        </w:tc>
      </w:tr>
      <w:tr w:rsidR="00ED7F8E" w:rsidRPr="00F54DE6" w:rsidTr="0034056B">
        <w:trPr>
          <w:trHeight w:val="830"/>
        </w:trPr>
        <w:tc>
          <w:tcPr>
            <w:tcW w:w="484" w:type="dxa"/>
          </w:tcPr>
          <w:p w:rsidR="00ED7F8E" w:rsidRPr="00F54DE6" w:rsidRDefault="00ED7F8E"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2</w:t>
            </w:r>
            <w:r w:rsidR="00C105A4" w:rsidRPr="00F54DE6">
              <w:rPr>
                <w:rFonts w:ascii="Times New Roman" w:hAnsi="Times New Roman" w:cs="Times New Roman"/>
                <w:sz w:val="28"/>
                <w:szCs w:val="28"/>
              </w:rPr>
              <w:t>.</w:t>
            </w:r>
          </w:p>
        </w:tc>
        <w:tc>
          <w:tcPr>
            <w:tcW w:w="1406" w:type="dxa"/>
          </w:tcPr>
          <w:p w:rsidR="00ED7F8E" w:rsidRPr="00F54DE6" w:rsidRDefault="00ED7F8E"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Хлорида железа (</w:t>
            </w:r>
            <w:r w:rsidRPr="00F54DE6">
              <w:rPr>
                <w:rFonts w:ascii="Times New Roman" w:hAnsi="Times New Roman" w:cs="Times New Roman"/>
                <w:sz w:val="28"/>
                <w:szCs w:val="28"/>
                <w:lang w:val="en-US"/>
              </w:rPr>
              <w:t>III</w:t>
            </w:r>
            <w:r w:rsidRPr="00F54DE6">
              <w:rPr>
                <w:rFonts w:ascii="Times New Roman" w:hAnsi="Times New Roman" w:cs="Times New Roman"/>
                <w:sz w:val="28"/>
                <w:szCs w:val="28"/>
              </w:rPr>
              <w:t>).</w:t>
            </w:r>
          </w:p>
        </w:tc>
        <w:tc>
          <w:tcPr>
            <w:tcW w:w="2023" w:type="dxa"/>
          </w:tcPr>
          <w:p w:rsidR="00ED7F8E" w:rsidRPr="00F54DE6" w:rsidRDefault="00ED7F8E" w:rsidP="00F54DE6">
            <w:pPr>
              <w:spacing w:after="0" w:line="240" w:lineRule="auto"/>
              <w:jc w:val="both"/>
              <w:rPr>
                <w:rFonts w:ascii="Times New Roman" w:eastAsia="Times New Roman" w:hAnsi="Times New Roman" w:cs="Times New Roman"/>
                <w:color w:val="333333"/>
                <w:sz w:val="28"/>
                <w:szCs w:val="28"/>
                <w:lang w:eastAsia="ru-RU"/>
              </w:rPr>
            </w:pPr>
            <w:r w:rsidRPr="00F54DE6">
              <w:rPr>
                <w:rFonts w:ascii="Times New Roman" w:eastAsia="Times New Roman" w:hAnsi="Times New Roman" w:cs="Times New Roman"/>
                <w:color w:val="333333"/>
                <w:sz w:val="28"/>
                <w:szCs w:val="28"/>
                <w:lang w:eastAsia="ru-RU"/>
              </w:rPr>
              <w:t>роданид натрия (калия) </w:t>
            </w:r>
            <w:proofErr w:type="spellStart"/>
            <w:r w:rsidRPr="00F54DE6">
              <w:rPr>
                <w:rFonts w:ascii="Times New Roman" w:eastAsia="Times New Roman" w:hAnsi="Times New Roman" w:cs="Times New Roman"/>
                <w:color w:val="333333"/>
                <w:sz w:val="28"/>
                <w:szCs w:val="28"/>
                <w:lang w:eastAsia="ru-RU"/>
              </w:rPr>
              <w:t>NaNCS</w:t>
            </w:r>
            <w:proofErr w:type="spellEnd"/>
            <w:r w:rsidRPr="00F54DE6">
              <w:rPr>
                <w:rFonts w:ascii="Times New Roman" w:eastAsia="Times New Roman" w:hAnsi="Times New Roman" w:cs="Times New Roman"/>
                <w:color w:val="333333"/>
                <w:sz w:val="28"/>
                <w:szCs w:val="28"/>
                <w:lang w:eastAsia="ru-RU"/>
              </w:rPr>
              <w:t xml:space="preserve"> (</w:t>
            </w:r>
            <w:proofErr w:type="gramStart"/>
            <w:r w:rsidRPr="00F54DE6">
              <w:rPr>
                <w:rFonts w:ascii="Times New Roman" w:eastAsia="Times New Roman" w:hAnsi="Times New Roman" w:cs="Times New Roman"/>
                <w:color w:val="333333"/>
                <w:sz w:val="28"/>
                <w:szCs w:val="28"/>
                <w:lang w:eastAsia="ru-RU"/>
              </w:rPr>
              <w:t>К</w:t>
            </w:r>
            <w:proofErr w:type="gramEnd"/>
            <w:r w:rsidRPr="00F54DE6">
              <w:rPr>
                <w:rFonts w:ascii="Times New Roman" w:eastAsia="Times New Roman" w:hAnsi="Times New Roman" w:cs="Times New Roman"/>
                <w:color w:val="333333"/>
                <w:sz w:val="28"/>
                <w:szCs w:val="28"/>
                <w:lang w:eastAsia="ru-RU"/>
              </w:rPr>
              <w:t>NCS)</w:t>
            </w:r>
          </w:p>
        </w:tc>
        <w:tc>
          <w:tcPr>
            <w:tcW w:w="4744" w:type="dxa"/>
          </w:tcPr>
          <w:p w:rsidR="00C105A4" w:rsidRPr="00F54DE6" w:rsidRDefault="00C105A4" w:rsidP="00F54DE6">
            <w:pPr>
              <w:spacing w:after="0" w:line="240" w:lineRule="auto"/>
              <w:jc w:val="both"/>
              <w:rPr>
                <w:rFonts w:ascii="Times New Roman" w:eastAsia="Times New Roman" w:hAnsi="Times New Roman" w:cs="Times New Roman"/>
                <w:color w:val="333333"/>
                <w:sz w:val="28"/>
                <w:szCs w:val="28"/>
                <w:lang w:eastAsia="ru-RU"/>
              </w:rPr>
            </w:pPr>
          </w:p>
          <w:p w:rsidR="00ED7F8E" w:rsidRPr="00F54DE6" w:rsidRDefault="00ED7F8E" w:rsidP="00F54DE6">
            <w:pPr>
              <w:spacing w:after="0" w:line="240" w:lineRule="auto"/>
              <w:jc w:val="both"/>
              <w:rPr>
                <w:rFonts w:ascii="Times New Roman" w:eastAsia="Times New Roman" w:hAnsi="Times New Roman" w:cs="Times New Roman"/>
                <w:sz w:val="28"/>
                <w:szCs w:val="28"/>
                <w:lang w:val="en-US" w:eastAsia="ru-RU"/>
              </w:rPr>
            </w:pPr>
            <w:r w:rsidRPr="00F54DE6">
              <w:rPr>
                <w:rFonts w:ascii="Times New Roman" w:eastAsia="Times New Roman" w:hAnsi="Times New Roman" w:cs="Times New Roman"/>
                <w:sz w:val="28"/>
                <w:szCs w:val="28"/>
                <w:lang w:val="en-US" w:eastAsia="ru-RU"/>
              </w:rPr>
              <w:t>FeCl</w:t>
            </w:r>
            <w:r w:rsidRPr="00F54DE6">
              <w:rPr>
                <w:rFonts w:ascii="Times New Roman" w:eastAsia="Times New Roman" w:hAnsi="Times New Roman" w:cs="Times New Roman"/>
                <w:sz w:val="28"/>
                <w:szCs w:val="28"/>
                <w:vertAlign w:val="subscript"/>
                <w:lang w:val="en-US" w:eastAsia="ru-RU"/>
              </w:rPr>
              <w:t>3</w:t>
            </w:r>
            <w:r w:rsidRPr="00F54DE6">
              <w:rPr>
                <w:rFonts w:ascii="Times New Roman" w:eastAsia="Times New Roman" w:hAnsi="Times New Roman" w:cs="Times New Roman"/>
                <w:sz w:val="28"/>
                <w:szCs w:val="28"/>
                <w:lang w:val="en-US" w:eastAsia="ru-RU"/>
              </w:rPr>
              <w:t xml:space="preserve"> + </w:t>
            </w:r>
            <w:proofErr w:type="spellStart"/>
            <w:r w:rsidRPr="00F54DE6">
              <w:rPr>
                <w:rFonts w:ascii="Times New Roman" w:eastAsia="Times New Roman" w:hAnsi="Times New Roman" w:cs="Times New Roman"/>
                <w:sz w:val="28"/>
                <w:szCs w:val="28"/>
                <w:lang w:val="en-US" w:eastAsia="ru-RU"/>
              </w:rPr>
              <w:t>NaNCS</w:t>
            </w:r>
            <w:proofErr w:type="spellEnd"/>
            <w:r w:rsidRPr="00F54DE6">
              <w:rPr>
                <w:rFonts w:ascii="Times New Roman" w:eastAsia="Times New Roman" w:hAnsi="Times New Roman" w:cs="Times New Roman"/>
                <w:sz w:val="28"/>
                <w:szCs w:val="28"/>
                <w:lang w:val="en-US" w:eastAsia="ru-RU"/>
              </w:rPr>
              <w:t xml:space="preserve"> = </w:t>
            </w:r>
            <w:r w:rsidRPr="00F54DE6">
              <w:rPr>
                <w:rFonts w:ascii="Times New Roman" w:eastAsia="Times New Roman" w:hAnsi="Times New Roman" w:cs="Times New Roman"/>
                <w:b/>
                <w:sz w:val="28"/>
                <w:szCs w:val="28"/>
                <w:lang w:val="en-US" w:eastAsia="ru-RU"/>
              </w:rPr>
              <w:t>[</w:t>
            </w:r>
            <w:proofErr w:type="spellStart"/>
            <w:r w:rsidRPr="00F54DE6">
              <w:rPr>
                <w:rFonts w:ascii="Times New Roman" w:eastAsia="Times New Roman" w:hAnsi="Times New Roman" w:cs="Times New Roman"/>
                <w:b/>
                <w:sz w:val="28"/>
                <w:szCs w:val="28"/>
                <w:lang w:val="en-US" w:eastAsia="ru-RU"/>
              </w:rPr>
              <w:t>FeNCS</w:t>
            </w:r>
            <w:proofErr w:type="spellEnd"/>
            <w:r w:rsidRPr="00F54DE6">
              <w:rPr>
                <w:rFonts w:ascii="Times New Roman" w:eastAsia="Times New Roman" w:hAnsi="Times New Roman" w:cs="Times New Roman"/>
                <w:b/>
                <w:sz w:val="28"/>
                <w:szCs w:val="28"/>
                <w:lang w:val="en-US" w:eastAsia="ru-RU"/>
              </w:rPr>
              <w:t>]Cl</w:t>
            </w:r>
            <w:r w:rsidRPr="00F54DE6">
              <w:rPr>
                <w:rFonts w:ascii="Times New Roman" w:eastAsia="Times New Roman" w:hAnsi="Times New Roman" w:cs="Times New Roman"/>
                <w:b/>
                <w:sz w:val="28"/>
                <w:szCs w:val="28"/>
                <w:vertAlign w:val="subscript"/>
                <w:lang w:val="en-US" w:eastAsia="ru-RU"/>
              </w:rPr>
              <w:t>2</w:t>
            </w:r>
            <w:r w:rsidRPr="00F54DE6">
              <w:rPr>
                <w:rFonts w:ascii="Times New Roman" w:eastAsia="Times New Roman" w:hAnsi="Times New Roman" w:cs="Times New Roman"/>
                <w:sz w:val="28"/>
                <w:szCs w:val="28"/>
                <w:lang w:val="en-US" w:eastAsia="ru-RU"/>
              </w:rPr>
              <w:t xml:space="preserve"> + </w:t>
            </w:r>
            <w:proofErr w:type="spellStart"/>
            <w:r w:rsidRPr="00F54DE6">
              <w:rPr>
                <w:rFonts w:ascii="Times New Roman" w:eastAsia="Times New Roman" w:hAnsi="Times New Roman" w:cs="Times New Roman"/>
                <w:sz w:val="28"/>
                <w:szCs w:val="28"/>
                <w:lang w:val="en-US" w:eastAsia="ru-RU"/>
              </w:rPr>
              <w:t>NaCl</w:t>
            </w:r>
            <w:proofErr w:type="spellEnd"/>
          </w:p>
          <w:p w:rsidR="00ED7F8E" w:rsidRPr="00F54DE6" w:rsidRDefault="00ED7F8E" w:rsidP="00F54DE6">
            <w:pPr>
              <w:spacing w:after="0" w:line="240" w:lineRule="auto"/>
              <w:jc w:val="both"/>
              <w:rPr>
                <w:rFonts w:ascii="Times New Roman" w:hAnsi="Times New Roman" w:cs="Times New Roman"/>
                <w:b/>
                <w:sz w:val="28"/>
                <w:szCs w:val="28"/>
                <w:lang w:val="en-US"/>
              </w:rPr>
            </w:pPr>
          </w:p>
          <w:p w:rsidR="00ED7F8E" w:rsidRPr="00F54DE6" w:rsidRDefault="00ED7F8E" w:rsidP="00F54DE6">
            <w:pPr>
              <w:spacing w:after="0" w:line="240" w:lineRule="auto"/>
              <w:jc w:val="both"/>
              <w:rPr>
                <w:rFonts w:ascii="Times New Roman" w:hAnsi="Times New Roman" w:cs="Times New Roman"/>
                <w:sz w:val="28"/>
                <w:szCs w:val="28"/>
                <w:lang w:val="en-US"/>
              </w:rPr>
            </w:pPr>
          </w:p>
        </w:tc>
        <w:tc>
          <w:tcPr>
            <w:tcW w:w="1692" w:type="dxa"/>
          </w:tcPr>
          <w:p w:rsidR="00ED7F8E" w:rsidRPr="00F54DE6" w:rsidRDefault="00ED7F8E" w:rsidP="00F54DE6">
            <w:pPr>
              <w:spacing w:after="0" w:line="240" w:lineRule="auto"/>
              <w:jc w:val="both"/>
              <w:rPr>
                <w:rFonts w:ascii="Times New Roman" w:hAnsi="Times New Roman" w:cs="Times New Roman"/>
                <w:sz w:val="28"/>
                <w:szCs w:val="28"/>
                <w:lang w:val="en-US"/>
              </w:rPr>
            </w:pPr>
          </w:p>
        </w:tc>
      </w:tr>
    </w:tbl>
    <w:p w:rsidR="00AA74B9" w:rsidRPr="00BF0819" w:rsidRDefault="00AA74B9" w:rsidP="00F54DE6">
      <w:pPr>
        <w:spacing w:after="150" w:line="240" w:lineRule="auto"/>
        <w:jc w:val="both"/>
        <w:rPr>
          <w:rFonts w:ascii="Times New Roman" w:hAnsi="Times New Roman" w:cs="Times New Roman"/>
          <w:b/>
          <w:sz w:val="28"/>
          <w:szCs w:val="28"/>
        </w:rPr>
      </w:pPr>
    </w:p>
    <w:p w:rsidR="0034056B" w:rsidRDefault="0034056B" w:rsidP="00BF0819">
      <w:pPr>
        <w:spacing w:after="150" w:line="240" w:lineRule="auto"/>
        <w:jc w:val="right"/>
        <w:rPr>
          <w:rFonts w:ascii="Times New Roman" w:hAnsi="Times New Roman" w:cs="Times New Roman"/>
          <w:sz w:val="28"/>
          <w:szCs w:val="28"/>
        </w:rPr>
      </w:pPr>
    </w:p>
    <w:p w:rsidR="00BF0819" w:rsidRPr="00F54DE6" w:rsidRDefault="00BF0819" w:rsidP="00BF0819">
      <w:pPr>
        <w:spacing w:after="15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2</w:t>
      </w:r>
    </w:p>
    <w:p w:rsidR="00BF0819" w:rsidRDefault="00BF0819" w:rsidP="00F54DE6">
      <w:pPr>
        <w:spacing w:after="150" w:line="240" w:lineRule="auto"/>
        <w:jc w:val="both"/>
        <w:rPr>
          <w:rFonts w:ascii="Times New Roman" w:hAnsi="Times New Roman" w:cs="Times New Roman"/>
          <w:b/>
          <w:sz w:val="28"/>
          <w:szCs w:val="28"/>
        </w:rPr>
      </w:pPr>
    </w:p>
    <w:p w:rsidR="00DA6B11" w:rsidRPr="00BF0819" w:rsidRDefault="00DA6B11" w:rsidP="00BF0819">
      <w:pPr>
        <w:spacing w:after="15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ЛИСТ № 2</w:t>
      </w:r>
    </w:p>
    <w:p w:rsidR="00DA6B11" w:rsidRPr="00F54DE6" w:rsidRDefault="00DA6B11" w:rsidP="00F54DE6">
      <w:pPr>
        <w:spacing w:after="150" w:line="240" w:lineRule="auto"/>
        <w:jc w:val="both"/>
        <w:rPr>
          <w:rFonts w:ascii="Times New Roman" w:eastAsia="Times New Roman" w:hAnsi="Times New Roman" w:cs="Times New Roman"/>
          <w:b/>
          <w:bCs/>
          <w:color w:val="1D1B11"/>
          <w:sz w:val="28"/>
          <w:szCs w:val="28"/>
          <w:u w:val="single"/>
          <w:lang w:eastAsia="ru-RU"/>
        </w:rPr>
      </w:pPr>
      <w:r w:rsidRPr="00F54DE6">
        <w:rPr>
          <w:rFonts w:ascii="Times New Roman" w:eastAsia="Times New Roman" w:hAnsi="Times New Roman" w:cs="Times New Roman"/>
          <w:b/>
          <w:bCs/>
          <w:color w:val="1D1B11"/>
          <w:sz w:val="28"/>
          <w:szCs w:val="28"/>
          <w:u w:val="single"/>
          <w:lang w:eastAsia="ru-RU"/>
        </w:rPr>
        <w:t xml:space="preserve">ИНФОРМАЦИОННЫЙ  МАТЕРИАЛ   ПО ЭКОЛОГИИ, </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 xml:space="preserve"> в котором</w:t>
      </w:r>
      <w:r w:rsidRPr="00F54DE6">
        <w:rPr>
          <w:rFonts w:ascii="Times New Roman" w:eastAsia="Times New Roman" w:hAnsi="Times New Roman" w:cs="Times New Roman"/>
          <w:color w:val="1D1B11"/>
          <w:sz w:val="28"/>
          <w:szCs w:val="28"/>
          <w:lang w:eastAsia="ru-RU"/>
        </w:rPr>
        <w:t>рассматриваются  экологические проблемы, связанные с железом.</w:t>
      </w:r>
    </w:p>
    <w:p w:rsidR="00DA6B11" w:rsidRPr="00F54DE6" w:rsidRDefault="00DA6B11" w:rsidP="00F54DE6">
      <w:pPr>
        <w:spacing w:after="150" w:line="240" w:lineRule="auto"/>
        <w:jc w:val="both"/>
        <w:rPr>
          <w:rFonts w:ascii="Times New Roman" w:eastAsia="Times New Roman" w:hAnsi="Times New Roman" w:cs="Times New Roman"/>
          <w:color w:val="1D1B11"/>
          <w:sz w:val="28"/>
          <w:szCs w:val="28"/>
          <w:lang w:eastAsia="ru-RU"/>
        </w:rPr>
      </w:pP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Пыль, дым промышленных производств могут содержать большие количества железа в виде аэрозолей железа, его оксидов, руд. Железо может накапливаться в почвах, водоемах, воздухе, живых организмах.</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При воздействии на кожу возможны аллергические дерматиты, при вдыхании такого воздуха происходит раздражение дыхательных путей, разрушение легких, плевры, нарушения функции печени, желудочные заболевания. Поэтому установлено ПДК (Предельно Допустимая Концентрация) для железосодержащих частиц в воздухе рабочей зоны в зависимости от типа частиц от 2 до 4мг/м</w:t>
      </w:r>
      <w:r w:rsidRPr="00F54DE6">
        <w:rPr>
          <w:rFonts w:ascii="Times New Roman" w:eastAsia="Times New Roman" w:hAnsi="Times New Roman" w:cs="Times New Roman"/>
          <w:color w:val="1D1B11"/>
          <w:sz w:val="28"/>
          <w:szCs w:val="28"/>
          <w:vertAlign w:val="superscript"/>
          <w:lang w:eastAsia="ru-RU"/>
        </w:rPr>
        <w:t>3</w:t>
      </w:r>
      <w:r w:rsidRPr="00F54DE6">
        <w:rPr>
          <w:rFonts w:ascii="Times New Roman" w:eastAsia="Times New Roman" w:hAnsi="Times New Roman" w:cs="Times New Roman"/>
          <w:color w:val="1D1B11"/>
          <w:sz w:val="28"/>
          <w:szCs w:val="28"/>
          <w:lang w:eastAsia="ru-RU"/>
        </w:rPr>
        <w:t>.</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Сульфаты и хлориды железа являются наиболее токсичными вредными примесями.</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У рабочих, обрабатывающих пириты, наблюдаются желудочные заболевания (гастриты).</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У рабочих железорудных шахт часты хронические бронхиты. Встречаются стоматиты, воспаления десен, поражения зубов, поражения слизистой рта.</w:t>
      </w:r>
    </w:p>
    <w:p w:rsidR="00DA6B11" w:rsidRPr="00F54DE6" w:rsidRDefault="00DA6B11"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u w:val="single"/>
          <w:lang w:eastAsia="ru-RU"/>
        </w:rPr>
        <w:t xml:space="preserve">Профилактика: </w:t>
      </w:r>
      <w:r w:rsidRPr="00F54DE6">
        <w:rPr>
          <w:rFonts w:ascii="Times New Roman" w:eastAsia="Times New Roman" w:hAnsi="Times New Roman" w:cs="Times New Roman"/>
          <w:color w:val="1D1B11"/>
          <w:sz w:val="28"/>
          <w:szCs w:val="28"/>
          <w:lang w:eastAsia="ru-RU"/>
        </w:rPr>
        <w:t> </w:t>
      </w:r>
    </w:p>
    <w:p w:rsidR="00DA6B11" w:rsidRPr="00F54DE6" w:rsidRDefault="00DA6B11"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очистка воздуха от вредных примесей;</w:t>
      </w:r>
    </w:p>
    <w:p w:rsidR="00DA6B11" w:rsidRPr="00F54DE6" w:rsidRDefault="00DA6B11"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  эффективная  вентиляция помещений;</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  применение спецодежды, респираторов, очков.</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Токсичность соединений железа в щелочной среде возрастает. От избыточного содержания железа в воде могут гибнуть рыбы, водоросли. Большую опасность представляют сточные воды,  связанные с переработкой железосодержащих продуктов.</w:t>
      </w:r>
    </w:p>
    <w:p w:rsidR="00DA6B11" w:rsidRPr="00F54DE6" w:rsidRDefault="00DA6B11" w:rsidP="00F54DE6">
      <w:p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1D1B11"/>
          <w:sz w:val="28"/>
          <w:szCs w:val="28"/>
          <w:lang w:eastAsia="ru-RU"/>
        </w:rPr>
        <w:t>ПДК железа в питьевой воде составляет  0,3 мг/л.</w:t>
      </w:r>
    </w:p>
    <w:p w:rsidR="00DA6B11" w:rsidRPr="00F54DE6" w:rsidRDefault="00DA6B11" w:rsidP="00F54DE6">
      <w:pPr>
        <w:pStyle w:val="a5"/>
        <w:tabs>
          <w:tab w:val="num" w:pos="2160"/>
        </w:tabs>
        <w:spacing w:line="240" w:lineRule="auto"/>
        <w:ind w:left="2160"/>
        <w:jc w:val="both"/>
        <w:rPr>
          <w:rFonts w:ascii="Times New Roman" w:hAnsi="Times New Roman" w:cs="Times New Roman"/>
          <w:bCs/>
          <w:sz w:val="28"/>
          <w:szCs w:val="28"/>
        </w:rPr>
      </w:pPr>
    </w:p>
    <w:p w:rsidR="00DA6B11" w:rsidRPr="00F54DE6" w:rsidRDefault="00DA6B11" w:rsidP="00F54DE6">
      <w:pPr>
        <w:spacing w:after="150" w:line="240" w:lineRule="auto"/>
        <w:jc w:val="both"/>
        <w:rPr>
          <w:rFonts w:ascii="Times New Roman" w:eastAsia="Times New Roman" w:hAnsi="Times New Roman" w:cs="Times New Roman"/>
          <w:color w:val="1D1B11"/>
          <w:sz w:val="28"/>
          <w:szCs w:val="28"/>
          <w:lang w:eastAsia="ru-RU"/>
        </w:rPr>
      </w:pPr>
      <w:r w:rsidRPr="00F54DE6">
        <w:rPr>
          <w:rFonts w:ascii="Times New Roman" w:eastAsia="Times New Roman" w:hAnsi="Times New Roman" w:cs="Times New Roman"/>
          <w:color w:val="1D1B11"/>
          <w:sz w:val="28"/>
          <w:szCs w:val="28"/>
          <w:lang w:eastAsia="ru-RU"/>
        </w:rPr>
        <w:t>Прочитайте текст и ответьте на вопросы:</w:t>
      </w:r>
    </w:p>
    <w:p w:rsidR="00DA6B11" w:rsidRPr="00F54DE6" w:rsidRDefault="00DA6B11" w:rsidP="00F54DE6">
      <w:pPr>
        <w:pStyle w:val="a5"/>
        <w:numPr>
          <w:ilvl w:val="0"/>
          <w:numId w:val="23"/>
        </w:num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Какие заболевания могут вызывать соединения железа у человека?</w:t>
      </w:r>
    </w:p>
    <w:p w:rsidR="00DA6B11" w:rsidRPr="00F54DE6" w:rsidRDefault="00DA6B11" w:rsidP="00F54DE6">
      <w:pPr>
        <w:pStyle w:val="a5"/>
        <w:numPr>
          <w:ilvl w:val="0"/>
          <w:numId w:val="23"/>
        </w:numPr>
        <w:spacing w:after="150" w:line="240" w:lineRule="auto"/>
        <w:jc w:val="both"/>
        <w:rPr>
          <w:rFonts w:ascii="Times New Roman" w:eastAsia="Times New Roman" w:hAnsi="Times New Roman" w:cs="Times New Roman"/>
          <w:color w:val="000000"/>
          <w:sz w:val="28"/>
          <w:szCs w:val="28"/>
          <w:lang w:eastAsia="ru-RU"/>
        </w:rPr>
      </w:pPr>
      <w:r w:rsidRPr="00F54DE6">
        <w:rPr>
          <w:rFonts w:ascii="Times New Roman" w:eastAsia="Times New Roman" w:hAnsi="Times New Roman" w:cs="Times New Roman"/>
          <w:color w:val="000000"/>
          <w:sz w:val="28"/>
          <w:szCs w:val="28"/>
          <w:lang w:eastAsia="ru-RU"/>
        </w:rPr>
        <w:t>Какие меры профилактики нужно соблюдать?</w:t>
      </w:r>
    </w:p>
    <w:p w:rsidR="00DA6B11" w:rsidRPr="00F54DE6" w:rsidRDefault="00DA6B11" w:rsidP="00F54DE6">
      <w:pPr>
        <w:pStyle w:val="a5"/>
        <w:tabs>
          <w:tab w:val="num" w:pos="2160"/>
        </w:tabs>
        <w:spacing w:line="240" w:lineRule="auto"/>
        <w:ind w:left="2160"/>
        <w:jc w:val="both"/>
        <w:rPr>
          <w:rFonts w:ascii="Times New Roman" w:hAnsi="Times New Roman" w:cs="Times New Roman"/>
          <w:bCs/>
          <w:sz w:val="28"/>
          <w:szCs w:val="28"/>
        </w:rPr>
      </w:pPr>
    </w:p>
    <w:p w:rsidR="00DA6B11" w:rsidRPr="00F54DE6" w:rsidRDefault="00DA6B11" w:rsidP="00F54DE6">
      <w:pPr>
        <w:pStyle w:val="a5"/>
        <w:tabs>
          <w:tab w:val="num" w:pos="2160"/>
        </w:tabs>
        <w:spacing w:line="240" w:lineRule="auto"/>
        <w:ind w:left="2160"/>
        <w:jc w:val="both"/>
        <w:rPr>
          <w:rFonts w:ascii="Times New Roman" w:hAnsi="Times New Roman" w:cs="Times New Roman"/>
          <w:bCs/>
          <w:sz w:val="28"/>
          <w:szCs w:val="28"/>
        </w:rPr>
      </w:pPr>
    </w:p>
    <w:p w:rsidR="008F4810" w:rsidRPr="00F54DE6" w:rsidRDefault="008F4810" w:rsidP="00F54DE6">
      <w:pPr>
        <w:spacing w:after="0" w:line="240" w:lineRule="auto"/>
        <w:jc w:val="both"/>
        <w:rPr>
          <w:rFonts w:ascii="Times New Roman" w:hAnsi="Times New Roman" w:cs="Times New Roman"/>
          <w:b/>
          <w:sz w:val="28"/>
          <w:szCs w:val="28"/>
        </w:rPr>
      </w:pPr>
    </w:p>
    <w:p w:rsidR="0034056B" w:rsidRDefault="0034056B" w:rsidP="00BF0819">
      <w:pPr>
        <w:spacing w:after="150" w:line="240" w:lineRule="auto"/>
        <w:jc w:val="right"/>
        <w:rPr>
          <w:rFonts w:ascii="Times New Roman" w:hAnsi="Times New Roman" w:cs="Times New Roman"/>
          <w:sz w:val="28"/>
          <w:szCs w:val="28"/>
        </w:rPr>
      </w:pPr>
    </w:p>
    <w:p w:rsidR="0034056B" w:rsidRDefault="0034056B" w:rsidP="00BF0819">
      <w:pPr>
        <w:spacing w:after="150" w:line="240" w:lineRule="auto"/>
        <w:jc w:val="right"/>
        <w:rPr>
          <w:rFonts w:ascii="Times New Roman" w:hAnsi="Times New Roman" w:cs="Times New Roman"/>
          <w:sz w:val="28"/>
          <w:szCs w:val="28"/>
        </w:rPr>
      </w:pPr>
    </w:p>
    <w:p w:rsidR="00BF0819" w:rsidRPr="00F54DE6" w:rsidRDefault="00BF0819" w:rsidP="00BF0819">
      <w:pPr>
        <w:spacing w:after="15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3</w:t>
      </w: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BF0819" w:rsidRDefault="00BF0819" w:rsidP="00BF0819">
      <w:pPr>
        <w:spacing w:after="150" w:line="240" w:lineRule="auto"/>
        <w:jc w:val="both"/>
        <w:rPr>
          <w:rFonts w:ascii="Times New Roman" w:hAnsi="Times New Roman" w:cs="Times New Roman"/>
          <w:b/>
          <w:sz w:val="28"/>
          <w:szCs w:val="28"/>
        </w:rPr>
      </w:pPr>
    </w:p>
    <w:p w:rsidR="00DA6B11" w:rsidRPr="00BF0819" w:rsidRDefault="00DA6B11" w:rsidP="00BF0819">
      <w:pPr>
        <w:spacing w:after="15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ЛИСТ № 3</w:t>
      </w:r>
    </w:p>
    <w:p w:rsidR="00DA6B11" w:rsidRPr="00F54DE6" w:rsidRDefault="00DA6B11" w:rsidP="00F54DE6">
      <w:pPr>
        <w:pStyle w:val="2"/>
        <w:spacing w:after="0"/>
        <w:jc w:val="both"/>
        <w:rPr>
          <w:sz w:val="28"/>
          <w:szCs w:val="28"/>
        </w:rPr>
      </w:pPr>
      <w:r w:rsidRPr="00F54DE6">
        <w:rPr>
          <w:sz w:val="28"/>
          <w:szCs w:val="28"/>
        </w:rPr>
        <w:t>Проверочный тест</w:t>
      </w:r>
    </w:p>
    <w:p w:rsidR="00DA6B11" w:rsidRPr="00F54DE6" w:rsidRDefault="00DA6B11" w:rsidP="00F54DE6">
      <w:pPr>
        <w:spacing w:after="0" w:line="240" w:lineRule="auto"/>
        <w:jc w:val="both"/>
        <w:rPr>
          <w:rFonts w:ascii="Times New Roman" w:eastAsia="Times New Roman" w:hAnsi="Times New Roman" w:cs="Times New Roman"/>
          <w:sz w:val="28"/>
          <w:szCs w:val="28"/>
          <w:lang w:eastAsia="ru-RU"/>
        </w:rPr>
      </w:pPr>
    </w:p>
    <w:p w:rsidR="00DA6B11" w:rsidRPr="00F54DE6" w:rsidRDefault="00DA6B11" w:rsidP="00F54DE6">
      <w:pPr>
        <w:pStyle w:val="a5"/>
        <w:numPr>
          <w:ilvl w:val="2"/>
          <w:numId w:val="11"/>
        </w:numPr>
        <w:tabs>
          <w:tab w:val="clear" w:pos="2160"/>
          <w:tab w:val="num" w:pos="993"/>
        </w:tabs>
        <w:suppressAutoHyphens/>
        <w:spacing w:after="0" w:line="240" w:lineRule="auto"/>
        <w:ind w:left="426" w:hanging="426"/>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С какими из веществ реагирует железо?</w:t>
      </w:r>
    </w:p>
    <w:p w:rsidR="00F74F88" w:rsidRPr="00F54DE6" w:rsidRDefault="00F74F88" w:rsidP="00F54DE6">
      <w:pPr>
        <w:pStyle w:val="a5"/>
        <w:suppressAutoHyphens/>
        <w:spacing w:after="0" w:line="240" w:lineRule="auto"/>
        <w:ind w:left="426"/>
        <w:jc w:val="both"/>
        <w:rPr>
          <w:rFonts w:ascii="Times New Roman" w:eastAsia="Times New Roman" w:hAnsi="Times New Roman" w:cs="Times New Roman"/>
          <w:sz w:val="28"/>
          <w:szCs w:val="28"/>
          <w:lang w:eastAsia="ru-RU"/>
        </w:rPr>
      </w:pP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vertAlign w:val="subscript"/>
          <w:lang w:eastAsia="ru-RU"/>
        </w:rPr>
      </w:pPr>
      <w:r w:rsidRPr="00F54DE6">
        <w:rPr>
          <w:rFonts w:ascii="Times New Roman" w:eastAsia="Times New Roman" w:hAnsi="Times New Roman" w:cs="Times New Roman"/>
          <w:sz w:val="28"/>
          <w:szCs w:val="28"/>
          <w:lang w:eastAsia="ru-RU"/>
        </w:rPr>
        <w:t>А) О</w:t>
      </w:r>
      <w:proofErr w:type="gramStart"/>
      <w:r w:rsidRPr="00F54DE6">
        <w:rPr>
          <w:rFonts w:ascii="Times New Roman" w:eastAsia="Times New Roman" w:hAnsi="Times New Roman" w:cs="Times New Roman"/>
          <w:sz w:val="28"/>
          <w:szCs w:val="28"/>
          <w:vertAlign w:val="subscript"/>
          <w:lang w:eastAsia="ru-RU"/>
        </w:rPr>
        <w:t>2</w:t>
      </w:r>
      <w:proofErr w:type="gramEnd"/>
      <w:r w:rsidRPr="00F54DE6">
        <w:rPr>
          <w:rFonts w:ascii="Times New Roman" w:eastAsia="Times New Roman" w:hAnsi="Times New Roman" w:cs="Times New Roman"/>
          <w:sz w:val="28"/>
          <w:szCs w:val="28"/>
          <w:lang w:eastAsia="ru-RU"/>
        </w:rPr>
        <w:t>        Б) Na</w:t>
      </w:r>
      <w:r w:rsidRPr="00F54DE6">
        <w:rPr>
          <w:rFonts w:ascii="Times New Roman" w:eastAsia="Times New Roman" w:hAnsi="Times New Roman" w:cs="Times New Roman"/>
          <w:sz w:val="28"/>
          <w:szCs w:val="28"/>
          <w:vertAlign w:val="subscript"/>
          <w:lang w:eastAsia="ru-RU"/>
        </w:rPr>
        <w:t>2</w:t>
      </w:r>
      <w:r w:rsidRPr="00F54DE6">
        <w:rPr>
          <w:rFonts w:ascii="Times New Roman" w:eastAsia="Times New Roman" w:hAnsi="Times New Roman" w:cs="Times New Roman"/>
          <w:sz w:val="28"/>
          <w:szCs w:val="28"/>
          <w:lang w:eastAsia="ru-RU"/>
        </w:rPr>
        <w:t>O          В) p-рH</w:t>
      </w:r>
      <w:r w:rsidRPr="00F54DE6">
        <w:rPr>
          <w:rFonts w:ascii="Times New Roman" w:eastAsia="Times New Roman" w:hAnsi="Times New Roman" w:cs="Times New Roman"/>
          <w:sz w:val="28"/>
          <w:szCs w:val="28"/>
          <w:vertAlign w:val="subscript"/>
          <w:lang w:eastAsia="ru-RU"/>
        </w:rPr>
        <w:t>2</w:t>
      </w:r>
      <w:r w:rsidRPr="00F54DE6">
        <w:rPr>
          <w:rFonts w:ascii="Times New Roman" w:eastAsia="Times New Roman" w:hAnsi="Times New Roman" w:cs="Times New Roman"/>
          <w:sz w:val="28"/>
          <w:szCs w:val="28"/>
          <w:lang w:eastAsia="ru-RU"/>
        </w:rPr>
        <w:t>SO</w:t>
      </w:r>
      <w:r w:rsidRPr="00F54DE6">
        <w:rPr>
          <w:rFonts w:ascii="Times New Roman" w:eastAsia="Times New Roman" w:hAnsi="Times New Roman" w:cs="Times New Roman"/>
          <w:sz w:val="28"/>
          <w:szCs w:val="28"/>
          <w:vertAlign w:val="subscript"/>
          <w:lang w:eastAsia="ru-RU"/>
        </w:rPr>
        <w:t>4</w:t>
      </w:r>
      <w:r w:rsidRPr="00F54DE6">
        <w:rPr>
          <w:rFonts w:ascii="Times New Roman" w:eastAsia="Times New Roman" w:hAnsi="Times New Roman" w:cs="Times New Roman"/>
          <w:sz w:val="28"/>
          <w:szCs w:val="28"/>
          <w:lang w:eastAsia="ru-RU"/>
        </w:rPr>
        <w:t>         Г) СО</w:t>
      </w:r>
      <w:r w:rsidRPr="00F54DE6">
        <w:rPr>
          <w:rFonts w:ascii="Times New Roman" w:eastAsia="Times New Roman" w:hAnsi="Times New Roman" w:cs="Times New Roman"/>
          <w:sz w:val="28"/>
          <w:szCs w:val="28"/>
          <w:vertAlign w:val="subscript"/>
          <w:lang w:eastAsia="ru-RU"/>
        </w:rPr>
        <w:t>2</w:t>
      </w: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p>
    <w:p w:rsidR="00DA6B11" w:rsidRPr="00F54DE6" w:rsidRDefault="00DA6B11" w:rsidP="00F54DE6">
      <w:pPr>
        <w:pStyle w:val="a5"/>
        <w:numPr>
          <w:ilvl w:val="2"/>
          <w:numId w:val="11"/>
        </w:numPr>
        <w:tabs>
          <w:tab w:val="clear" w:pos="2160"/>
          <w:tab w:val="num" w:pos="993"/>
        </w:tabs>
        <w:suppressAutoHyphens/>
        <w:spacing w:after="0" w:line="240" w:lineRule="auto"/>
        <w:ind w:left="426" w:hanging="426"/>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 xml:space="preserve">С какими из веществ реагирует </w:t>
      </w:r>
      <w:proofErr w:type="spellStart"/>
      <w:r w:rsidRPr="00F54DE6">
        <w:rPr>
          <w:rFonts w:ascii="Times New Roman" w:eastAsia="Times New Roman" w:hAnsi="Times New Roman" w:cs="Times New Roman"/>
          <w:sz w:val="28"/>
          <w:szCs w:val="28"/>
          <w:lang w:eastAsia="ru-RU"/>
        </w:rPr>
        <w:t>FeO</w:t>
      </w:r>
      <w:proofErr w:type="spellEnd"/>
      <w:r w:rsidRPr="00F54DE6">
        <w:rPr>
          <w:rFonts w:ascii="Times New Roman" w:eastAsia="Times New Roman" w:hAnsi="Times New Roman" w:cs="Times New Roman"/>
          <w:sz w:val="28"/>
          <w:szCs w:val="28"/>
          <w:lang w:eastAsia="ru-RU"/>
        </w:rPr>
        <w:t>?</w:t>
      </w:r>
    </w:p>
    <w:p w:rsidR="00F74F88" w:rsidRPr="00F54DE6" w:rsidRDefault="00F74F88" w:rsidP="00F54DE6">
      <w:pPr>
        <w:pStyle w:val="a5"/>
        <w:suppressAutoHyphens/>
        <w:spacing w:after="0" w:line="240" w:lineRule="auto"/>
        <w:ind w:left="426"/>
        <w:jc w:val="both"/>
        <w:rPr>
          <w:rFonts w:ascii="Times New Roman" w:eastAsia="Times New Roman" w:hAnsi="Times New Roman" w:cs="Times New Roman"/>
          <w:sz w:val="28"/>
          <w:szCs w:val="28"/>
          <w:lang w:eastAsia="ru-RU"/>
        </w:rPr>
      </w:pP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vertAlign w:val="subscript"/>
          <w:lang w:eastAsia="ru-RU"/>
        </w:rPr>
      </w:pPr>
      <w:r w:rsidRPr="00F54DE6">
        <w:rPr>
          <w:rFonts w:ascii="Times New Roman" w:eastAsia="Times New Roman" w:hAnsi="Times New Roman" w:cs="Times New Roman"/>
          <w:sz w:val="28"/>
          <w:szCs w:val="28"/>
          <w:lang w:eastAsia="ru-RU"/>
        </w:rPr>
        <w:t>А) Н</w:t>
      </w:r>
      <w:r w:rsidRPr="00F54DE6">
        <w:rPr>
          <w:rFonts w:ascii="Times New Roman" w:eastAsia="Times New Roman" w:hAnsi="Times New Roman" w:cs="Times New Roman"/>
          <w:sz w:val="28"/>
          <w:szCs w:val="28"/>
          <w:vertAlign w:val="subscript"/>
          <w:lang w:eastAsia="ru-RU"/>
        </w:rPr>
        <w:t>2</w:t>
      </w:r>
      <w:r w:rsidRPr="00F54DE6">
        <w:rPr>
          <w:rFonts w:ascii="Times New Roman" w:eastAsia="Times New Roman" w:hAnsi="Times New Roman" w:cs="Times New Roman"/>
          <w:sz w:val="28"/>
          <w:szCs w:val="28"/>
          <w:lang w:eastAsia="ru-RU"/>
        </w:rPr>
        <w:t>О           Б) HCI           В) Na</w:t>
      </w:r>
      <w:r w:rsidRPr="00F54DE6">
        <w:rPr>
          <w:rFonts w:ascii="Times New Roman" w:eastAsia="Times New Roman" w:hAnsi="Times New Roman" w:cs="Times New Roman"/>
          <w:sz w:val="28"/>
          <w:szCs w:val="28"/>
          <w:vertAlign w:val="subscript"/>
          <w:lang w:eastAsia="ru-RU"/>
        </w:rPr>
        <w:t>2</w:t>
      </w:r>
      <w:r w:rsidRPr="00F54DE6">
        <w:rPr>
          <w:rFonts w:ascii="Times New Roman" w:eastAsia="Times New Roman" w:hAnsi="Times New Roman" w:cs="Times New Roman"/>
          <w:sz w:val="28"/>
          <w:szCs w:val="28"/>
          <w:lang w:eastAsia="ru-RU"/>
        </w:rPr>
        <w:t>O             Г) SO</w:t>
      </w:r>
      <w:r w:rsidRPr="00F54DE6">
        <w:rPr>
          <w:rFonts w:ascii="Times New Roman" w:eastAsia="Times New Roman" w:hAnsi="Times New Roman" w:cs="Times New Roman"/>
          <w:sz w:val="28"/>
          <w:szCs w:val="28"/>
          <w:vertAlign w:val="subscript"/>
          <w:lang w:eastAsia="ru-RU"/>
        </w:rPr>
        <w:t>3</w:t>
      </w: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p>
    <w:p w:rsidR="00DA6B11" w:rsidRPr="00F54DE6" w:rsidRDefault="00DA6B11" w:rsidP="00F54DE6">
      <w:pPr>
        <w:pStyle w:val="a5"/>
        <w:numPr>
          <w:ilvl w:val="2"/>
          <w:numId w:val="11"/>
        </w:numPr>
        <w:tabs>
          <w:tab w:val="clear" w:pos="2160"/>
          <w:tab w:val="num" w:pos="993"/>
        </w:tabs>
        <w:suppressAutoHyphens/>
        <w:spacing w:after="0" w:line="240" w:lineRule="auto"/>
        <w:ind w:left="284" w:hanging="284"/>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 xml:space="preserve">Какие вещества образуются при взаимодействии </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(OH)</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 </w:t>
      </w:r>
      <w:proofErr w:type="spellStart"/>
      <w:r w:rsidRPr="00F54DE6">
        <w:rPr>
          <w:rFonts w:ascii="Times New Roman" w:eastAsia="Times New Roman" w:hAnsi="Times New Roman" w:cs="Times New Roman"/>
          <w:sz w:val="28"/>
          <w:szCs w:val="28"/>
          <w:lang w:eastAsia="ru-RU"/>
        </w:rPr>
        <w:t>c</w:t>
      </w:r>
      <w:proofErr w:type="spellEnd"/>
      <w:r w:rsidRPr="00F54DE6">
        <w:rPr>
          <w:rFonts w:ascii="Times New Roman" w:eastAsia="Times New Roman" w:hAnsi="Times New Roman" w:cs="Times New Roman"/>
          <w:sz w:val="28"/>
          <w:szCs w:val="28"/>
          <w:lang w:eastAsia="ru-RU"/>
        </w:rPr>
        <w:t xml:space="preserve"> HNO</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w:t>
      </w:r>
    </w:p>
    <w:p w:rsidR="00F74F88" w:rsidRPr="00F54DE6" w:rsidRDefault="00F74F88" w:rsidP="00F54DE6">
      <w:pPr>
        <w:pStyle w:val="a5"/>
        <w:suppressAutoHyphens/>
        <w:spacing w:after="0" w:line="240" w:lineRule="auto"/>
        <w:ind w:left="284"/>
        <w:jc w:val="both"/>
        <w:rPr>
          <w:rFonts w:ascii="Times New Roman" w:eastAsia="Times New Roman" w:hAnsi="Times New Roman" w:cs="Times New Roman"/>
          <w:sz w:val="28"/>
          <w:szCs w:val="28"/>
          <w:lang w:eastAsia="ru-RU"/>
        </w:rPr>
      </w:pP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А) Н</w:t>
      </w:r>
      <w:r w:rsidRPr="00F54DE6">
        <w:rPr>
          <w:rFonts w:ascii="Times New Roman" w:eastAsia="Times New Roman" w:hAnsi="Times New Roman" w:cs="Times New Roman"/>
          <w:sz w:val="28"/>
          <w:szCs w:val="28"/>
          <w:vertAlign w:val="subscript"/>
          <w:lang w:eastAsia="ru-RU"/>
        </w:rPr>
        <w:t>2</w:t>
      </w:r>
      <w:r w:rsidRPr="00F54DE6">
        <w:rPr>
          <w:rFonts w:ascii="Times New Roman" w:eastAsia="Times New Roman" w:hAnsi="Times New Roman" w:cs="Times New Roman"/>
          <w:sz w:val="28"/>
          <w:szCs w:val="28"/>
          <w:lang w:eastAsia="ru-RU"/>
        </w:rPr>
        <w:t xml:space="preserve">О             Б) </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(NO</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w:t>
      </w:r>
      <w:r w:rsidRPr="00F54DE6">
        <w:rPr>
          <w:rFonts w:ascii="Times New Roman" w:eastAsia="Times New Roman" w:hAnsi="Times New Roman" w:cs="Times New Roman"/>
          <w:sz w:val="28"/>
          <w:szCs w:val="28"/>
          <w:vertAlign w:val="subscript"/>
          <w:lang w:eastAsia="ru-RU"/>
        </w:rPr>
        <w:t>2</w:t>
      </w:r>
      <w:r w:rsidRPr="00F54DE6">
        <w:rPr>
          <w:rFonts w:ascii="Times New Roman" w:eastAsia="Times New Roman" w:hAnsi="Times New Roman" w:cs="Times New Roman"/>
          <w:sz w:val="28"/>
          <w:szCs w:val="28"/>
          <w:lang w:eastAsia="ru-RU"/>
        </w:rPr>
        <w:t xml:space="preserve">           В) </w:t>
      </w:r>
      <w:proofErr w:type="spellStart"/>
      <w:r w:rsidRPr="00F54DE6">
        <w:rPr>
          <w:rFonts w:ascii="Times New Roman" w:eastAsia="Times New Roman" w:hAnsi="Times New Roman" w:cs="Times New Roman"/>
          <w:sz w:val="28"/>
          <w:szCs w:val="28"/>
          <w:lang w:eastAsia="ru-RU"/>
        </w:rPr>
        <w:t>FeO</w:t>
      </w:r>
      <w:proofErr w:type="spellEnd"/>
      <w:r w:rsidRPr="00F54DE6">
        <w:rPr>
          <w:rFonts w:ascii="Times New Roman" w:eastAsia="Times New Roman" w:hAnsi="Times New Roman" w:cs="Times New Roman"/>
          <w:sz w:val="28"/>
          <w:szCs w:val="28"/>
          <w:lang w:eastAsia="ru-RU"/>
        </w:rPr>
        <w:t xml:space="preserve">             Г) </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(NO</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 xml:space="preserve">  </w:t>
      </w: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       </w:t>
      </w:r>
    </w:p>
    <w:p w:rsidR="00DA6B11" w:rsidRPr="00F54DE6" w:rsidRDefault="00DA6B11" w:rsidP="00F54DE6">
      <w:pPr>
        <w:pStyle w:val="1"/>
        <w:numPr>
          <w:ilvl w:val="2"/>
          <w:numId w:val="11"/>
        </w:numPr>
        <w:tabs>
          <w:tab w:val="clear" w:pos="2160"/>
          <w:tab w:val="num" w:pos="284"/>
        </w:tabs>
        <w:spacing w:after="0" w:line="240" w:lineRule="auto"/>
        <w:ind w:hanging="2160"/>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Соотнесите:</w:t>
      </w:r>
    </w:p>
    <w:p w:rsidR="00F74F88" w:rsidRPr="00F54DE6" w:rsidRDefault="00F74F88" w:rsidP="00F54DE6">
      <w:pPr>
        <w:pStyle w:val="1"/>
        <w:spacing w:after="0" w:line="240" w:lineRule="auto"/>
        <w:ind w:left="2160"/>
        <w:jc w:val="both"/>
        <w:rPr>
          <w:rFonts w:ascii="Times New Roman" w:eastAsia="Times New Roman" w:hAnsi="Times New Roman" w:cs="Times New Roman"/>
          <w:sz w:val="28"/>
          <w:szCs w:val="28"/>
          <w:lang w:eastAsia="ru-RU"/>
        </w:rPr>
      </w:pP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1) Fe</w:t>
      </w:r>
      <w:r w:rsidRPr="00F54DE6">
        <w:rPr>
          <w:rFonts w:ascii="Times New Roman" w:eastAsia="Times New Roman" w:hAnsi="Times New Roman" w:cs="Times New Roman"/>
          <w:sz w:val="28"/>
          <w:szCs w:val="28"/>
          <w:vertAlign w:val="superscript"/>
          <w:lang w:eastAsia="ru-RU"/>
        </w:rPr>
        <w:t>3+</w:t>
      </w:r>
      <w:r w:rsidRPr="00F54DE6">
        <w:rPr>
          <w:rFonts w:ascii="Times New Roman" w:eastAsia="Times New Roman" w:hAnsi="Times New Roman" w:cs="Times New Roman"/>
          <w:sz w:val="28"/>
          <w:szCs w:val="28"/>
          <w:lang w:eastAsia="ru-RU"/>
        </w:rPr>
        <w:t>                           А) желтая кровяная соль K</w:t>
      </w:r>
      <w:r w:rsidRPr="00F54DE6">
        <w:rPr>
          <w:rFonts w:ascii="Times New Roman" w:eastAsia="Times New Roman" w:hAnsi="Times New Roman" w:cs="Times New Roman"/>
          <w:sz w:val="28"/>
          <w:szCs w:val="28"/>
          <w:vertAlign w:val="subscript"/>
          <w:lang w:eastAsia="ru-RU"/>
        </w:rPr>
        <w:t>4</w:t>
      </w:r>
      <w:r w:rsidRPr="00F54DE6">
        <w:rPr>
          <w:rFonts w:ascii="Times New Roman" w:eastAsia="Times New Roman" w:hAnsi="Times New Roman" w:cs="Times New Roman"/>
          <w:sz w:val="28"/>
          <w:szCs w:val="28"/>
          <w:lang w:eastAsia="ru-RU"/>
        </w:rPr>
        <w:t>[</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(CN)</w:t>
      </w:r>
      <w:r w:rsidRPr="00F54DE6">
        <w:rPr>
          <w:rFonts w:ascii="Times New Roman" w:eastAsia="Times New Roman" w:hAnsi="Times New Roman" w:cs="Times New Roman"/>
          <w:sz w:val="28"/>
          <w:szCs w:val="28"/>
          <w:vertAlign w:val="subscript"/>
          <w:lang w:eastAsia="ru-RU"/>
        </w:rPr>
        <w:t>6</w:t>
      </w:r>
      <w:r w:rsidRPr="00F54DE6">
        <w:rPr>
          <w:rFonts w:ascii="Times New Roman" w:eastAsia="Times New Roman" w:hAnsi="Times New Roman" w:cs="Times New Roman"/>
          <w:sz w:val="28"/>
          <w:szCs w:val="28"/>
          <w:lang w:eastAsia="ru-RU"/>
        </w:rPr>
        <w:t>]</w:t>
      </w: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r w:rsidRPr="00F54DE6">
        <w:rPr>
          <w:rFonts w:ascii="Times New Roman" w:eastAsia="Times New Roman" w:hAnsi="Times New Roman" w:cs="Times New Roman"/>
          <w:sz w:val="28"/>
          <w:szCs w:val="28"/>
          <w:lang w:eastAsia="ru-RU"/>
        </w:rPr>
        <w:t>2) Fe</w:t>
      </w:r>
      <w:r w:rsidRPr="00F54DE6">
        <w:rPr>
          <w:rFonts w:ascii="Times New Roman" w:eastAsia="Times New Roman" w:hAnsi="Times New Roman" w:cs="Times New Roman"/>
          <w:sz w:val="28"/>
          <w:szCs w:val="28"/>
          <w:vertAlign w:val="superscript"/>
          <w:lang w:eastAsia="ru-RU"/>
        </w:rPr>
        <w:t>2+</w:t>
      </w:r>
      <w:r w:rsidRPr="00F54DE6">
        <w:rPr>
          <w:rFonts w:ascii="Times New Roman" w:eastAsia="Times New Roman" w:hAnsi="Times New Roman" w:cs="Times New Roman"/>
          <w:sz w:val="28"/>
          <w:szCs w:val="28"/>
          <w:lang w:eastAsia="ru-RU"/>
        </w:rPr>
        <w:t xml:space="preserve">                             Б) красная кровяная соль K</w:t>
      </w:r>
      <w:r w:rsidRPr="00F54DE6">
        <w:rPr>
          <w:rFonts w:ascii="Times New Roman" w:eastAsia="Times New Roman" w:hAnsi="Times New Roman" w:cs="Times New Roman"/>
          <w:sz w:val="28"/>
          <w:szCs w:val="28"/>
          <w:vertAlign w:val="subscript"/>
          <w:lang w:eastAsia="ru-RU"/>
        </w:rPr>
        <w:t>3</w:t>
      </w:r>
      <w:r w:rsidRPr="00F54DE6">
        <w:rPr>
          <w:rFonts w:ascii="Times New Roman" w:eastAsia="Times New Roman" w:hAnsi="Times New Roman" w:cs="Times New Roman"/>
          <w:sz w:val="28"/>
          <w:szCs w:val="28"/>
          <w:lang w:eastAsia="ru-RU"/>
        </w:rPr>
        <w:t>[</w:t>
      </w:r>
      <w:proofErr w:type="spellStart"/>
      <w:r w:rsidRPr="00F54DE6">
        <w:rPr>
          <w:rFonts w:ascii="Times New Roman" w:eastAsia="Times New Roman" w:hAnsi="Times New Roman" w:cs="Times New Roman"/>
          <w:sz w:val="28"/>
          <w:szCs w:val="28"/>
          <w:lang w:eastAsia="ru-RU"/>
        </w:rPr>
        <w:t>Fe</w:t>
      </w:r>
      <w:proofErr w:type="spellEnd"/>
      <w:r w:rsidRPr="00F54DE6">
        <w:rPr>
          <w:rFonts w:ascii="Times New Roman" w:eastAsia="Times New Roman" w:hAnsi="Times New Roman" w:cs="Times New Roman"/>
          <w:sz w:val="28"/>
          <w:szCs w:val="28"/>
          <w:lang w:eastAsia="ru-RU"/>
        </w:rPr>
        <w:t>(CN)</w:t>
      </w:r>
      <w:r w:rsidRPr="00F54DE6">
        <w:rPr>
          <w:rFonts w:ascii="Times New Roman" w:eastAsia="Times New Roman" w:hAnsi="Times New Roman" w:cs="Times New Roman"/>
          <w:sz w:val="28"/>
          <w:szCs w:val="28"/>
          <w:vertAlign w:val="subscript"/>
          <w:lang w:eastAsia="ru-RU"/>
        </w:rPr>
        <w:t>6</w:t>
      </w:r>
      <w:r w:rsidRPr="00F54DE6">
        <w:rPr>
          <w:rFonts w:ascii="Times New Roman" w:eastAsia="Times New Roman" w:hAnsi="Times New Roman" w:cs="Times New Roman"/>
          <w:sz w:val="28"/>
          <w:szCs w:val="28"/>
          <w:lang w:eastAsia="ru-RU"/>
        </w:rPr>
        <w:t>]</w:t>
      </w:r>
    </w:p>
    <w:p w:rsidR="00DA6B11" w:rsidRPr="00F54DE6" w:rsidRDefault="00DA6B11" w:rsidP="00F54DE6">
      <w:pPr>
        <w:tabs>
          <w:tab w:val="num" w:pos="993"/>
        </w:tabs>
        <w:spacing w:after="0" w:line="240" w:lineRule="auto"/>
        <w:ind w:hanging="33"/>
        <w:jc w:val="both"/>
        <w:rPr>
          <w:rFonts w:ascii="Times New Roman" w:eastAsia="Times New Roman" w:hAnsi="Times New Roman" w:cs="Times New Roman"/>
          <w:sz w:val="28"/>
          <w:szCs w:val="28"/>
          <w:lang w:eastAsia="ru-RU"/>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DA6B11" w:rsidP="00F54DE6">
      <w:pPr>
        <w:pStyle w:val="a5"/>
        <w:tabs>
          <w:tab w:val="num" w:pos="2160"/>
        </w:tabs>
        <w:spacing w:after="0" w:line="240" w:lineRule="auto"/>
        <w:ind w:left="2160"/>
        <w:jc w:val="both"/>
        <w:rPr>
          <w:rFonts w:ascii="Times New Roman" w:hAnsi="Times New Roman" w:cs="Times New Roman"/>
          <w:sz w:val="28"/>
          <w:szCs w:val="28"/>
        </w:rPr>
      </w:pPr>
      <w:r w:rsidRPr="00F54DE6">
        <w:rPr>
          <w:rFonts w:ascii="Times New Roman" w:hAnsi="Times New Roman" w:cs="Times New Roman"/>
          <w:sz w:val="28"/>
          <w:szCs w:val="28"/>
        </w:rPr>
        <w:t>_________ баллов</w:t>
      </w:r>
    </w:p>
    <w:p w:rsidR="00DA6B11" w:rsidRPr="00F54DE6" w:rsidRDefault="00DA6B11" w:rsidP="00F54DE6">
      <w:pPr>
        <w:pStyle w:val="a5"/>
        <w:tabs>
          <w:tab w:val="num" w:pos="2160"/>
        </w:tabs>
        <w:spacing w:after="0" w:line="240" w:lineRule="auto"/>
        <w:ind w:left="2160"/>
        <w:jc w:val="both"/>
        <w:rPr>
          <w:rFonts w:ascii="Times New Roman" w:hAnsi="Times New Roman" w:cs="Times New Roman"/>
          <w:sz w:val="28"/>
          <w:szCs w:val="28"/>
        </w:rPr>
      </w:pPr>
    </w:p>
    <w:p w:rsidR="00DA6B11" w:rsidRPr="00F54DE6" w:rsidRDefault="00DA6B11" w:rsidP="00F54DE6">
      <w:pPr>
        <w:pStyle w:val="a5"/>
        <w:tabs>
          <w:tab w:val="num" w:pos="2160"/>
        </w:tabs>
        <w:spacing w:after="0" w:line="240" w:lineRule="auto"/>
        <w:ind w:left="2160"/>
        <w:jc w:val="both"/>
        <w:rPr>
          <w:rFonts w:ascii="Times New Roman" w:hAnsi="Times New Roman" w:cs="Times New Roman"/>
          <w:sz w:val="28"/>
          <w:szCs w:val="28"/>
        </w:rPr>
      </w:pPr>
      <w:r w:rsidRPr="00F54DE6">
        <w:rPr>
          <w:rFonts w:ascii="Times New Roman" w:hAnsi="Times New Roman" w:cs="Times New Roman"/>
          <w:sz w:val="28"/>
          <w:szCs w:val="28"/>
        </w:rPr>
        <w:t>Проверил: ______________</w:t>
      </w: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DA6B11" w:rsidRPr="00F54DE6" w:rsidRDefault="00DA6B11" w:rsidP="00F54DE6">
      <w:pPr>
        <w:spacing w:after="150" w:line="240" w:lineRule="auto"/>
        <w:jc w:val="both"/>
        <w:rPr>
          <w:rFonts w:ascii="Times New Roman" w:hAnsi="Times New Roman" w:cs="Times New Roman"/>
          <w:b/>
          <w:sz w:val="28"/>
          <w:szCs w:val="28"/>
        </w:rPr>
      </w:pPr>
    </w:p>
    <w:p w:rsidR="00DA6B11" w:rsidRPr="00F54DE6" w:rsidRDefault="00DA6B11" w:rsidP="00F54DE6">
      <w:pPr>
        <w:spacing w:after="150" w:line="240" w:lineRule="auto"/>
        <w:jc w:val="both"/>
        <w:rPr>
          <w:rFonts w:ascii="Times New Roman" w:hAnsi="Times New Roman" w:cs="Times New Roman"/>
          <w:b/>
          <w:sz w:val="28"/>
          <w:szCs w:val="28"/>
        </w:rPr>
      </w:pPr>
    </w:p>
    <w:p w:rsidR="00DA6B11" w:rsidRPr="00F54DE6" w:rsidRDefault="00DA6B11" w:rsidP="00F54DE6">
      <w:pPr>
        <w:spacing w:after="150" w:line="240" w:lineRule="auto"/>
        <w:jc w:val="both"/>
        <w:rPr>
          <w:rFonts w:ascii="Times New Roman" w:hAnsi="Times New Roman" w:cs="Times New Roman"/>
          <w:b/>
          <w:sz w:val="28"/>
          <w:szCs w:val="28"/>
        </w:rPr>
      </w:pPr>
    </w:p>
    <w:p w:rsidR="00DA6B11" w:rsidRPr="00F54DE6" w:rsidRDefault="00DA6B11" w:rsidP="00F54DE6">
      <w:pPr>
        <w:spacing w:after="150" w:line="240" w:lineRule="auto"/>
        <w:jc w:val="both"/>
        <w:rPr>
          <w:rFonts w:ascii="Times New Roman" w:hAnsi="Times New Roman" w:cs="Times New Roman"/>
          <w:b/>
          <w:sz w:val="28"/>
          <w:szCs w:val="28"/>
        </w:rPr>
      </w:pPr>
    </w:p>
    <w:p w:rsidR="00DA6B11" w:rsidRPr="00F54DE6" w:rsidRDefault="00DA6B11" w:rsidP="00F54DE6">
      <w:pPr>
        <w:spacing w:after="150" w:line="240" w:lineRule="auto"/>
        <w:jc w:val="both"/>
        <w:rPr>
          <w:rFonts w:ascii="Times New Roman" w:hAnsi="Times New Roman" w:cs="Times New Roman"/>
          <w:b/>
          <w:sz w:val="28"/>
          <w:szCs w:val="28"/>
        </w:rPr>
      </w:pPr>
    </w:p>
    <w:p w:rsidR="00DA6B11" w:rsidRPr="00F54DE6" w:rsidRDefault="00DA6B11" w:rsidP="00F54DE6">
      <w:pPr>
        <w:spacing w:after="150" w:line="240" w:lineRule="auto"/>
        <w:jc w:val="both"/>
        <w:rPr>
          <w:rFonts w:ascii="Times New Roman" w:hAnsi="Times New Roman" w:cs="Times New Roman"/>
          <w:b/>
          <w:sz w:val="28"/>
          <w:szCs w:val="28"/>
        </w:rPr>
      </w:pPr>
    </w:p>
    <w:p w:rsidR="00BF0819" w:rsidRPr="00F54DE6" w:rsidRDefault="00BF0819" w:rsidP="00BF0819">
      <w:pPr>
        <w:spacing w:after="15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4</w:t>
      </w:r>
    </w:p>
    <w:p w:rsidR="00DA6B11" w:rsidRPr="00F54DE6" w:rsidRDefault="00DA6B11" w:rsidP="00F54DE6">
      <w:pPr>
        <w:spacing w:after="150" w:line="240" w:lineRule="auto"/>
        <w:jc w:val="both"/>
        <w:rPr>
          <w:rFonts w:ascii="Times New Roman" w:hAnsi="Times New Roman" w:cs="Times New Roman"/>
          <w:b/>
          <w:sz w:val="28"/>
          <w:szCs w:val="28"/>
        </w:rPr>
      </w:pPr>
    </w:p>
    <w:p w:rsidR="00E92D15" w:rsidRPr="00F54DE6" w:rsidRDefault="00DA6B11" w:rsidP="00F54DE6">
      <w:pPr>
        <w:spacing w:after="15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ЛИСТ № 4</w:t>
      </w:r>
    </w:p>
    <w:p w:rsidR="00E23B19" w:rsidRPr="00F54DE6" w:rsidRDefault="00E23B19" w:rsidP="00F54DE6">
      <w:pPr>
        <w:pStyle w:val="a5"/>
        <w:tabs>
          <w:tab w:val="num" w:pos="2160"/>
        </w:tabs>
        <w:spacing w:after="0" w:line="240" w:lineRule="auto"/>
        <w:ind w:left="2160"/>
        <w:jc w:val="both"/>
        <w:rPr>
          <w:rFonts w:ascii="Times New Roman" w:hAnsi="Times New Roman" w:cs="Times New Roman"/>
          <w:sz w:val="28"/>
          <w:szCs w:val="28"/>
        </w:rPr>
      </w:pP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r w:rsidRPr="00F54DE6">
        <w:rPr>
          <w:rFonts w:ascii="Times New Roman" w:hAnsi="Times New Roman" w:cs="Times New Roman"/>
          <w:sz w:val="28"/>
          <w:szCs w:val="28"/>
        </w:rPr>
        <w:t xml:space="preserve">Домашнее задание: </w:t>
      </w:r>
      <w:r w:rsidR="00F74F88" w:rsidRPr="00F54DE6">
        <w:rPr>
          <w:rFonts w:ascii="Times New Roman" w:hAnsi="Times New Roman" w:cs="Times New Roman"/>
          <w:sz w:val="28"/>
          <w:szCs w:val="28"/>
        </w:rPr>
        <w:t xml:space="preserve">§14, </w:t>
      </w:r>
      <w:r w:rsidR="009C422B" w:rsidRPr="00F54DE6">
        <w:rPr>
          <w:rFonts w:ascii="Times New Roman" w:hAnsi="Times New Roman" w:cs="Times New Roman"/>
          <w:sz w:val="28"/>
          <w:szCs w:val="28"/>
        </w:rPr>
        <w:t xml:space="preserve">стр. 65-67, </w:t>
      </w:r>
      <w:r w:rsidR="00F74F88" w:rsidRPr="00F54DE6">
        <w:rPr>
          <w:rFonts w:ascii="Times New Roman" w:hAnsi="Times New Roman" w:cs="Times New Roman"/>
          <w:sz w:val="28"/>
          <w:szCs w:val="28"/>
        </w:rPr>
        <w:t>упражнение 4 после параграфа</w:t>
      </w: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r w:rsidRPr="00F54DE6">
        <w:rPr>
          <w:rFonts w:ascii="Times New Roman" w:hAnsi="Times New Roman" w:cs="Times New Roman"/>
          <w:sz w:val="28"/>
          <w:szCs w:val="28"/>
        </w:rPr>
        <w:t>По желанию:</w:t>
      </w: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r w:rsidRPr="00F54DE6">
        <w:rPr>
          <w:rFonts w:ascii="Times New Roman" w:hAnsi="Times New Roman" w:cs="Times New Roman"/>
          <w:sz w:val="28"/>
          <w:szCs w:val="28"/>
        </w:rPr>
        <w:t>1.</w:t>
      </w:r>
      <w:r w:rsidRPr="00F54DE6">
        <w:rPr>
          <w:rFonts w:ascii="Times New Roman" w:hAnsi="Times New Roman" w:cs="Times New Roman"/>
          <w:sz w:val="28"/>
          <w:szCs w:val="28"/>
        </w:rPr>
        <w:tab/>
        <w:t xml:space="preserve"> сочините сказку «Путешествие железа через века».</w:t>
      </w: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r w:rsidRPr="00F54DE6">
        <w:rPr>
          <w:rFonts w:ascii="Times New Roman" w:hAnsi="Times New Roman" w:cs="Times New Roman"/>
          <w:sz w:val="28"/>
          <w:szCs w:val="28"/>
        </w:rPr>
        <w:t>2.</w:t>
      </w:r>
      <w:r w:rsidRPr="00F54DE6">
        <w:rPr>
          <w:rFonts w:ascii="Times New Roman" w:hAnsi="Times New Roman" w:cs="Times New Roman"/>
          <w:sz w:val="28"/>
          <w:szCs w:val="28"/>
        </w:rPr>
        <w:tab/>
        <w:t>Домашний эксперимент (у вас на столе инструктивная карточка, с описанием опыта и представлением результатов). Выполнять только с разрешения родителей.</w:t>
      </w: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r w:rsidRPr="00F54DE6">
        <w:rPr>
          <w:rFonts w:ascii="Times New Roman" w:hAnsi="Times New Roman" w:cs="Times New Roman"/>
          <w:sz w:val="28"/>
          <w:szCs w:val="28"/>
        </w:rPr>
        <w:t>3.</w:t>
      </w:r>
      <w:r w:rsidRPr="00F54DE6">
        <w:rPr>
          <w:rFonts w:ascii="Times New Roman" w:hAnsi="Times New Roman" w:cs="Times New Roman"/>
          <w:sz w:val="28"/>
          <w:szCs w:val="28"/>
        </w:rPr>
        <w:tab/>
        <w:t>ЗАДАЧА:</w:t>
      </w: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r w:rsidRPr="00F54DE6">
        <w:rPr>
          <w:rFonts w:ascii="Times New Roman" w:hAnsi="Times New Roman" w:cs="Times New Roman"/>
          <w:sz w:val="28"/>
          <w:szCs w:val="28"/>
        </w:rPr>
        <w:t>Суточная потребность человека в железе составляет 18 мг. В куске белого пшеничного хлеба содержится 0,8 мг железа. Сколько кусков хлеба нужно съесть в день для удовлетворения суточной потребности в этом элементе?</w:t>
      </w:r>
    </w:p>
    <w:p w:rsidR="00DA6B11" w:rsidRPr="00F54DE6" w:rsidRDefault="00DA6B11" w:rsidP="00F54DE6">
      <w:pPr>
        <w:pStyle w:val="a5"/>
        <w:spacing w:after="0" w:line="240" w:lineRule="auto"/>
        <w:ind w:left="459" w:hanging="33"/>
        <w:jc w:val="both"/>
        <w:rPr>
          <w:rFonts w:ascii="Times New Roman" w:hAnsi="Times New Roman" w:cs="Times New Roman"/>
          <w:sz w:val="28"/>
          <w:szCs w:val="28"/>
        </w:rPr>
      </w:pPr>
    </w:p>
    <w:p w:rsidR="00DA6B11" w:rsidRPr="00F54DE6" w:rsidRDefault="00DA6B11" w:rsidP="00F54DE6">
      <w:pPr>
        <w:spacing w:after="0" w:line="240" w:lineRule="auto"/>
        <w:jc w:val="both"/>
        <w:rPr>
          <w:rFonts w:ascii="Times New Roman" w:hAnsi="Times New Roman" w:cs="Times New Roman"/>
          <w:b/>
          <w:sz w:val="28"/>
          <w:szCs w:val="28"/>
        </w:rPr>
      </w:pPr>
    </w:p>
    <w:p w:rsidR="003A36F7" w:rsidRPr="00F54DE6" w:rsidRDefault="00E92D15"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 xml:space="preserve">Инструктивная карта </w:t>
      </w:r>
    </w:p>
    <w:p w:rsidR="00E92D15" w:rsidRPr="00F54DE6" w:rsidRDefault="00E92D15"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для выполнения домашнего эксперимента.</w:t>
      </w:r>
    </w:p>
    <w:p w:rsidR="003A36F7" w:rsidRPr="00F54DE6" w:rsidRDefault="003A36F7"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СОБЛЮДАЙТЕ ПРАВИЛА ТЕХНИКИ БЕЗОПАСНОСТИ.</w:t>
      </w:r>
    </w:p>
    <w:p w:rsidR="00E92D15" w:rsidRPr="00F54DE6" w:rsidRDefault="00E92D15" w:rsidP="00F54DE6">
      <w:pPr>
        <w:spacing w:after="0" w:line="240" w:lineRule="auto"/>
        <w:jc w:val="both"/>
        <w:rPr>
          <w:rFonts w:ascii="Times New Roman" w:hAnsi="Times New Roman" w:cs="Times New Roman"/>
          <w:b/>
          <w:sz w:val="28"/>
          <w:szCs w:val="28"/>
        </w:rPr>
      </w:pPr>
    </w:p>
    <w:p w:rsidR="00E92D15" w:rsidRPr="00F54DE6" w:rsidRDefault="00E92D15" w:rsidP="00F54DE6">
      <w:pPr>
        <w:spacing w:after="0" w:line="240" w:lineRule="auto"/>
        <w:jc w:val="both"/>
        <w:rPr>
          <w:rFonts w:ascii="Times New Roman" w:hAnsi="Times New Roman" w:cs="Times New Roman"/>
          <w:b/>
          <w:sz w:val="28"/>
          <w:szCs w:val="28"/>
        </w:rPr>
      </w:pPr>
    </w:p>
    <w:p w:rsidR="00E92D15" w:rsidRPr="00F54DE6" w:rsidRDefault="00E92D15" w:rsidP="00F54DE6">
      <w:pPr>
        <w:spacing w:after="0" w:line="240" w:lineRule="auto"/>
        <w:jc w:val="both"/>
        <w:rPr>
          <w:rFonts w:ascii="Times New Roman" w:hAnsi="Times New Roman" w:cs="Times New Roman"/>
          <w:b/>
          <w:sz w:val="28"/>
          <w:szCs w:val="28"/>
        </w:rPr>
      </w:pPr>
      <w:r w:rsidRPr="00F54DE6">
        <w:rPr>
          <w:rFonts w:ascii="Times New Roman" w:hAnsi="Times New Roman" w:cs="Times New Roman"/>
          <w:b/>
          <w:sz w:val="28"/>
          <w:szCs w:val="28"/>
        </w:rPr>
        <w:t>Задание №1</w:t>
      </w:r>
    </w:p>
    <w:p w:rsidR="00E92D15" w:rsidRPr="00F54DE6" w:rsidRDefault="00E92D15" w:rsidP="00F54DE6">
      <w:pPr>
        <w:spacing w:after="0" w:line="240" w:lineRule="auto"/>
        <w:ind w:left="360" w:hanging="360"/>
        <w:jc w:val="both"/>
        <w:rPr>
          <w:rFonts w:ascii="Times New Roman" w:hAnsi="Times New Roman" w:cs="Times New Roman"/>
          <w:sz w:val="28"/>
          <w:szCs w:val="28"/>
        </w:rPr>
      </w:pPr>
      <w:r w:rsidRPr="00F54DE6">
        <w:rPr>
          <w:rFonts w:ascii="Times New Roman" w:hAnsi="Times New Roman" w:cs="Times New Roman"/>
          <w:sz w:val="28"/>
          <w:szCs w:val="28"/>
        </w:rPr>
        <w:t>1.</w:t>
      </w:r>
      <w:r w:rsidR="003A36F7" w:rsidRPr="00F54DE6">
        <w:rPr>
          <w:rFonts w:ascii="Times New Roman" w:hAnsi="Times New Roman" w:cs="Times New Roman"/>
          <w:sz w:val="28"/>
          <w:szCs w:val="28"/>
        </w:rPr>
        <w:t xml:space="preserve">Приготовьте раствор медного купороса. Для этого кристаллы </w:t>
      </w:r>
      <w:proofErr w:type="spellStart"/>
      <w:r w:rsidR="003A36F7" w:rsidRPr="00F54DE6">
        <w:rPr>
          <w:rFonts w:ascii="Times New Roman" w:hAnsi="Times New Roman" w:cs="Times New Roman"/>
          <w:sz w:val="28"/>
          <w:szCs w:val="28"/>
          <w:lang w:val="en-US"/>
        </w:rPr>
        <w:t>CuSO</w:t>
      </w:r>
      <w:proofErr w:type="spellEnd"/>
      <w:r w:rsidR="003A36F7" w:rsidRPr="00F54DE6">
        <w:rPr>
          <w:rFonts w:ascii="Times New Roman" w:hAnsi="Times New Roman" w:cs="Times New Roman"/>
          <w:sz w:val="28"/>
          <w:szCs w:val="28"/>
          <w:vertAlign w:val="subscript"/>
        </w:rPr>
        <w:t>4</w:t>
      </w:r>
      <w:r w:rsidR="003A36F7" w:rsidRPr="00F54DE6">
        <w:rPr>
          <w:rFonts w:ascii="Times New Roman" w:hAnsi="Times New Roman" w:cs="Times New Roman"/>
          <w:sz w:val="28"/>
          <w:szCs w:val="28"/>
        </w:rPr>
        <w:t>растворите в воде.</w:t>
      </w:r>
    </w:p>
    <w:p w:rsidR="003A36F7" w:rsidRPr="00F54DE6" w:rsidRDefault="00E92D15" w:rsidP="00F54DE6">
      <w:pPr>
        <w:spacing w:after="0" w:line="240" w:lineRule="auto"/>
        <w:ind w:left="360" w:hanging="360"/>
        <w:jc w:val="both"/>
        <w:rPr>
          <w:rFonts w:ascii="Times New Roman" w:hAnsi="Times New Roman" w:cs="Times New Roman"/>
          <w:sz w:val="28"/>
          <w:szCs w:val="28"/>
          <w:vertAlign w:val="subscript"/>
        </w:rPr>
      </w:pPr>
      <w:r w:rsidRPr="00F54DE6">
        <w:rPr>
          <w:rFonts w:ascii="Times New Roman" w:hAnsi="Times New Roman" w:cs="Times New Roman"/>
          <w:sz w:val="28"/>
          <w:szCs w:val="28"/>
        </w:rPr>
        <w:t>2.</w:t>
      </w:r>
      <w:r w:rsidR="003A36F7" w:rsidRPr="00F54DE6">
        <w:rPr>
          <w:rFonts w:ascii="Times New Roman" w:hAnsi="Times New Roman" w:cs="Times New Roman"/>
          <w:sz w:val="28"/>
          <w:szCs w:val="28"/>
        </w:rPr>
        <w:t xml:space="preserve"> Возьмите железный гвоздь и опустите в раствор </w:t>
      </w:r>
      <w:proofErr w:type="spellStart"/>
      <w:r w:rsidR="003A36F7" w:rsidRPr="00F54DE6">
        <w:rPr>
          <w:rFonts w:ascii="Times New Roman" w:hAnsi="Times New Roman" w:cs="Times New Roman"/>
          <w:sz w:val="28"/>
          <w:szCs w:val="28"/>
          <w:lang w:val="en-US"/>
        </w:rPr>
        <w:t>CuSO</w:t>
      </w:r>
      <w:proofErr w:type="spellEnd"/>
      <w:r w:rsidR="003A36F7" w:rsidRPr="00F54DE6">
        <w:rPr>
          <w:rFonts w:ascii="Times New Roman" w:hAnsi="Times New Roman" w:cs="Times New Roman"/>
          <w:sz w:val="28"/>
          <w:szCs w:val="28"/>
          <w:vertAlign w:val="subscript"/>
        </w:rPr>
        <w:t xml:space="preserve">4. </w:t>
      </w:r>
    </w:p>
    <w:p w:rsidR="00E92D15" w:rsidRPr="00F54DE6" w:rsidRDefault="003A36F7" w:rsidP="00F54DE6">
      <w:pPr>
        <w:spacing w:after="0" w:line="240" w:lineRule="auto"/>
        <w:ind w:left="360" w:hanging="360"/>
        <w:jc w:val="both"/>
        <w:rPr>
          <w:rFonts w:ascii="Times New Roman" w:hAnsi="Times New Roman" w:cs="Times New Roman"/>
          <w:sz w:val="28"/>
          <w:szCs w:val="28"/>
        </w:rPr>
      </w:pPr>
      <w:r w:rsidRPr="00F54DE6">
        <w:rPr>
          <w:rFonts w:ascii="Times New Roman" w:hAnsi="Times New Roman" w:cs="Times New Roman"/>
          <w:sz w:val="28"/>
          <w:szCs w:val="28"/>
        </w:rPr>
        <w:t xml:space="preserve">3.Ч </w:t>
      </w:r>
      <w:r w:rsidR="00E92D15" w:rsidRPr="00F54DE6">
        <w:rPr>
          <w:rFonts w:ascii="Times New Roman" w:hAnsi="Times New Roman" w:cs="Times New Roman"/>
          <w:sz w:val="28"/>
          <w:szCs w:val="28"/>
        </w:rPr>
        <w:t>то наблюдаете? Отме</w:t>
      </w:r>
      <w:r w:rsidRPr="00F54DE6">
        <w:rPr>
          <w:rFonts w:ascii="Times New Roman" w:hAnsi="Times New Roman" w:cs="Times New Roman"/>
          <w:sz w:val="28"/>
          <w:szCs w:val="28"/>
        </w:rPr>
        <w:t>тьте  видимые изменения  в графе № 4</w:t>
      </w:r>
      <w:r w:rsidR="00E92D15" w:rsidRPr="00F54DE6">
        <w:rPr>
          <w:rFonts w:ascii="Times New Roman" w:hAnsi="Times New Roman" w:cs="Times New Roman"/>
          <w:sz w:val="28"/>
          <w:szCs w:val="28"/>
        </w:rPr>
        <w:t xml:space="preserve"> .</w:t>
      </w:r>
    </w:p>
    <w:p w:rsidR="00E92D15"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4.</w:t>
      </w:r>
      <w:r w:rsidR="00E92D15" w:rsidRPr="00F54DE6">
        <w:rPr>
          <w:rFonts w:ascii="Times New Roman" w:hAnsi="Times New Roman" w:cs="Times New Roman"/>
          <w:sz w:val="28"/>
          <w:szCs w:val="28"/>
        </w:rPr>
        <w:t xml:space="preserve">Заполните в таблице  графу №3 .  </w:t>
      </w:r>
    </w:p>
    <w:p w:rsidR="00E92D15" w:rsidRPr="00F54DE6" w:rsidRDefault="003A36F7" w:rsidP="00F54DE6">
      <w:pPr>
        <w:numPr>
          <w:ilvl w:val="0"/>
          <w:numId w:val="11"/>
        </w:numPr>
        <w:spacing w:after="0" w:line="240" w:lineRule="auto"/>
        <w:ind w:left="360"/>
        <w:jc w:val="both"/>
        <w:rPr>
          <w:rFonts w:ascii="Times New Roman" w:hAnsi="Times New Roman" w:cs="Times New Roman"/>
          <w:sz w:val="28"/>
          <w:szCs w:val="28"/>
        </w:rPr>
      </w:pPr>
      <w:r w:rsidRPr="00F54DE6">
        <w:rPr>
          <w:rFonts w:ascii="Times New Roman" w:hAnsi="Times New Roman" w:cs="Times New Roman"/>
          <w:sz w:val="28"/>
          <w:szCs w:val="28"/>
        </w:rPr>
        <w:t>Закончите уравнение  реакции</w:t>
      </w:r>
      <w:r w:rsidR="00E92D15" w:rsidRPr="00F54DE6">
        <w:rPr>
          <w:rFonts w:ascii="Times New Roman" w:hAnsi="Times New Roman" w:cs="Times New Roman"/>
          <w:sz w:val="28"/>
          <w:szCs w:val="28"/>
        </w:rPr>
        <w:t>. Если нужно запишите полное и сокращенное ионное уравнение.</w:t>
      </w:r>
    </w:p>
    <w:p w:rsidR="003A36F7" w:rsidRPr="00F54DE6" w:rsidRDefault="003A36F7" w:rsidP="00F54DE6">
      <w:pPr>
        <w:spacing w:after="0" w:line="240" w:lineRule="auto"/>
        <w:jc w:val="both"/>
        <w:rPr>
          <w:rFonts w:ascii="Times New Roman" w:hAnsi="Times New Roman" w:cs="Times New Roman"/>
          <w:sz w:val="28"/>
          <w:szCs w:val="28"/>
        </w:rPr>
      </w:pPr>
    </w:p>
    <w:p w:rsidR="003A36F7" w:rsidRPr="00F54DE6" w:rsidRDefault="003A36F7" w:rsidP="00F54DE6">
      <w:pPr>
        <w:spacing w:after="0" w:line="240" w:lineRule="auto"/>
        <w:jc w:val="both"/>
        <w:rPr>
          <w:rFonts w:ascii="Times New Roman" w:hAnsi="Times New Roman" w:cs="Times New Roman"/>
          <w:sz w:val="28"/>
          <w:szCs w:val="28"/>
        </w:rPr>
      </w:pPr>
    </w:p>
    <w:tbl>
      <w:tblPr>
        <w:tblW w:w="10151"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
        <w:gridCol w:w="1378"/>
        <w:gridCol w:w="5227"/>
        <w:gridCol w:w="3062"/>
      </w:tblGrid>
      <w:tr w:rsidR="003A36F7" w:rsidRPr="00F54DE6" w:rsidTr="003A36F7">
        <w:trPr>
          <w:trHeight w:val="585"/>
        </w:trPr>
        <w:tc>
          <w:tcPr>
            <w:tcW w:w="481"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w:t>
            </w:r>
          </w:p>
        </w:tc>
        <w:tc>
          <w:tcPr>
            <w:tcW w:w="1378"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Название</w:t>
            </w:r>
          </w:p>
        </w:tc>
        <w:tc>
          <w:tcPr>
            <w:tcW w:w="5229"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Способы получения</w:t>
            </w:r>
          </w:p>
        </w:tc>
        <w:tc>
          <w:tcPr>
            <w:tcW w:w="3063"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Что наблюдали?</w:t>
            </w:r>
          </w:p>
        </w:tc>
      </w:tr>
      <w:tr w:rsidR="003A36F7" w:rsidRPr="00F54DE6" w:rsidTr="003A36F7">
        <w:trPr>
          <w:trHeight w:val="585"/>
        </w:trPr>
        <w:tc>
          <w:tcPr>
            <w:tcW w:w="481"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1</w:t>
            </w:r>
          </w:p>
        </w:tc>
        <w:tc>
          <w:tcPr>
            <w:tcW w:w="1378"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2</w:t>
            </w:r>
          </w:p>
        </w:tc>
        <w:tc>
          <w:tcPr>
            <w:tcW w:w="5229"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3</w:t>
            </w:r>
          </w:p>
        </w:tc>
        <w:tc>
          <w:tcPr>
            <w:tcW w:w="3063"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4</w:t>
            </w:r>
          </w:p>
        </w:tc>
      </w:tr>
      <w:tr w:rsidR="003A36F7" w:rsidRPr="00F54DE6" w:rsidTr="003A36F7">
        <w:trPr>
          <w:trHeight w:val="830"/>
        </w:trPr>
        <w:tc>
          <w:tcPr>
            <w:tcW w:w="481"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1.</w:t>
            </w:r>
          </w:p>
        </w:tc>
        <w:tc>
          <w:tcPr>
            <w:tcW w:w="1378" w:type="dxa"/>
          </w:tcPr>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Сульфат меди</w:t>
            </w:r>
          </w:p>
          <w:p w:rsidR="003A36F7" w:rsidRPr="00F54DE6" w:rsidRDefault="003A36F7" w:rsidP="00F54DE6">
            <w:pPr>
              <w:spacing w:after="0" w:line="240" w:lineRule="auto"/>
              <w:jc w:val="both"/>
              <w:rPr>
                <w:rFonts w:ascii="Times New Roman" w:hAnsi="Times New Roman" w:cs="Times New Roman"/>
                <w:sz w:val="28"/>
                <w:szCs w:val="28"/>
              </w:rPr>
            </w:pPr>
            <w:r w:rsidRPr="00F54DE6">
              <w:rPr>
                <w:rFonts w:ascii="Times New Roman" w:hAnsi="Times New Roman" w:cs="Times New Roman"/>
                <w:sz w:val="28"/>
                <w:szCs w:val="28"/>
              </w:rPr>
              <w:t>(</w:t>
            </w:r>
            <w:r w:rsidRPr="00F54DE6">
              <w:rPr>
                <w:rFonts w:ascii="Times New Roman" w:hAnsi="Times New Roman" w:cs="Times New Roman"/>
                <w:sz w:val="28"/>
                <w:szCs w:val="28"/>
                <w:lang w:val="en-US"/>
              </w:rPr>
              <w:t>II</w:t>
            </w:r>
            <w:r w:rsidRPr="00F54DE6">
              <w:rPr>
                <w:rFonts w:ascii="Times New Roman" w:hAnsi="Times New Roman" w:cs="Times New Roman"/>
                <w:sz w:val="28"/>
                <w:szCs w:val="28"/>
              </w:rPr>
              <w:t>)</w:t>
            </w:r>
          </w:p>
        </w:tc>
        <w:tc>
          <w:tcPr>
            <w:tcW w:w="5229" w:type="dxa"/>
          </w:tcPr>
          <w:p w:rsidR="003A36F7" w:rsidRPr="00F54DE6" w:rsidRDefault="003A36F7" w:rsidP="00F54DE6">
            <w:pPr>
              <w:spacing w:after="0" w:line="240" w:lineRule="auto"/>
              <w:jc w:val="both"/>
              <w:rPr>
                <w:rFonts w:ascii="Times New Roman" w:hAnsi="Times New Roman" w:cs="Times New Roman"/>
                <w:sz w:val="28"/>
                <w:szCs w:val="28"/>
              </w:rPr>
            </w:pPr>
            <w:proofErr w:type="spellStart"/>
            <w:r w:rsidRPr="00F54DE6">
              <w:rPr>
                <w:rFonts w:ascii="Times New Roman" w:hAnsi="Times New Roman" w:cs="Times New Roman"/>
                <w:sz w:val="28"/>
                <w:szCs w:val="28"/>
                <w:lang w:val="en-US"/>
              </w:rPr>
              <w:t>CuSO</w:t>
            </w:r>
            <w:proofErr w:type="spellEnd"/>
            <w:r w:rsidRPr="00F54DE6">
              <w:rPr>
                <w:rFonts w:ascii="Times New Roman" w:hAnsi="Times New Roman" w:cs="Times New Roman"/>
                <w:sz w:val="28"/>
                <w:szCs w:val="28"/>
                <w:vertAlign w:val="subscript"/>
              </w:rPr>
              <w:t>4</w:t>
            </w:r>
            <w:r w:rsidRPr="00F54DE6">
              <w:rPr>
                <w:rFonts w:ascii="Times New Roman" w:hAnsi="Times New Roman" w:cs="Times New Roman"/>
                <w:sz w:val="28"/>
                <w:szCs w:val="28"/>
              </w:rPr>
              <w:t xml:space="preserve"> + </w:t>
            </w:r>
            <w:r w:rsidRPr="00F54DE6">
              <w:rPr>
                <w:rFonts w:ascii="Times New Roman" w:hAnsi="Times New Roman" w:cs="Times New Roman"/>
                <w:sz w:val="28"/>
                <w:szCs w:val="28"/>
                <w:lang w:val="en-US"/>
              </w:rPr>
              <w:t>Fe</w:t>
            </w:r>
            <w:r w:rsidRPr="00F54DE6">
              <w:rPr>
                <w:rFonts w:ascii="Times New Roman" w:hAnsi="Times New Roman" w:cs="Times New Roman"/>
                <w:sz w:val="28"/>
                <w:szCs w:val="28"/>
              </w:rPr>
              <w:t>→ …</w:t>
            </w:r>
            <w:r w:rsidR="00E23B19" w:rsidRPr="00F54DE6">
              <w:rPr>
                <w:rFonts w:ascii="Times New Roman" w:hAnsi="Times New Roman" w:cs="Times New Roman"/>
                <w:sz w:val="28"/>
                <w:szCs w:val="28"/>
              </w:rPr>
              <w:t>……..</w:t>
            </w:r>
            <w:r w:rsidRPr="00F54DE6">
              <w:rPr>
                <w:rFonts w:ascii="Times New Roman" w:hAnsi="Times New Roman" w:cs="Times New Roman"/>
                <w:sz w:val="28"/>
                <w:szCs w:val="28"/>
              </w:rPr>
              <w:t xml:space="preserve"> +  …</w:t>
            </w:r>
            <w:r w:rsidR="00E23B19" w:rsidRPr="00F54DE6">
              <w:rPr>
                <w:rFonts w:ascii="Times New Roman" w:hAnsi="Times New Roman" w:cs="Times New Roman"/>
                <w:sz w:val="28"/>
                <w:szCs w:val="28"/>
              </w:rPr>
              <w:t>…..</w:t>
            </w:r>
          </w:p>
          <w:p w:rsidR="003A36F7" w:rsidRPr="00F54DE6" w:rsidRDefault="003A36F7" w:rsidP="00F54DE6">
            <w:pPr>
              <w:spacing w:after="0" w:line="240" w:lineRule="auto"/>
              <w:jc w:val="both"/>
              <w:rPr>
                <w:rFonts w:ascii="Times New Roman" w:hAnsi="Times New Roman" w:cs="Times New Roman"/>
                <w:sz w:val="28"/>
                <w:szCs w:val="28"/>
              </w:rPr>
            </w:pPr>
          </w:p>
          <w:p w:rsidR="003A36F7" w:rsidRPr="00F54DE6" w:rsidRDefault="003A36F7" w:rsidP="00F54DE6">
            <w:pPr>
              <w:spacing w:after="0" w:line="240" w:lineRule="auto"/>
              <w:jc w:val="both"/>
              <w:rPr>
                <w:rFonts w:ascii="Times New Roman" w:hAnsi="Times New Roman" w:cs="Times New Roman"/>
                <w:sz w:val="28"/>
                <w:szCs w:val="28"/>
              </w:rPr>
            </w:pPr>
          </w:p>
          <w:p w:rsidR="003A36F7" w:rsidRPr="00F54DE6" w:rsidRDefault="003A36F7" w:rsidP="00F54DE6">
            <w:pPr>
              <w:spacing w:after="0" w:line="240" w:lineRule="auto"/>
              <w:jc w:val="both"/>
              <w:rPr>
                <w:rFonts w:ascii="Times New Roman" w:hAnsi="Times New Roman" w:cs="Times New Roman"/>
                <w:sz w:val="28"/>
                <w:szCs w:val="28"/>
              </w:rPr>
            </w:pPr>
          </w:p>
          <w:p w:rsidR="003A36F7" w:rsidRPr="00F54DE6" w:rsidRDefault="003A36F7" w:rsidP="00F54DE6">
            <w:pPr>
              <w:spacing w:after="0" w:line="240" w:lineRule="auto"/>
              <w:jc w:val="both"/>
              <w:rPr>
                <w:rFonts w:ascii="Times New Roman" w:hAnsi="Times New Roman" w:cs="Times New Roman"/>
                <w:sz w:val="28"/>
                <w:szCs w:val="28"/>
              </w:rPr>
            </w:pPr>
          </w:p>
        </w:tc>
        <w:tc>
          <w:tcPr>
            <w:tcW w:w="3063" w:type="dxa"/>
          </w:tcPr>
          <w:p w:rsidR="003A36F7" w:rsidRPr="00F54DE6" w:rsidRDefault="003A36F7" w:rsidP="00F54DE6">
            <w:pPr>
              <w:spacing w:after="0" w:line="240" w:lineRule="auto"/>
              <w:jc w:val="both"/>
              <w:rPr>
                <w:rFonts w:ascii="Times New Roman" w:hAnsi="Times New Roman" w:cs="Times New Roman"/>
                <w:sz w:val="28"/>
                <w:szCs w:val="28"/>
              </w:rPr>
            </w:pPr>
          </w:p>
        </w:tc>
      </w:tr>
    </w:tbl>
    <w:p w:rsidR="00E92D15" w:rsidRPr="00F54DE6" w:rsidRDefault="00E92D15" w:rsidP="00F54DE6">
      <w:pPr>
        <w:pStyle w:val="a5"/>
        <w:tabs>
          <w:tab w:val="num" w:pos="2160"/>
        </w:tabs>
        <w:spacing w:after="0" w:line="240" w:lineRule="auto"/>
        <w:ind w:left="2160"/>
        <w:jc w:val="both"/>
        <w:rPr>
          <w:rFonts w:ascii="Times New Roman" w:hAnsi="Times New Roman" w:cs="Times New Roman"/>
          <w:sz w:val="28"/>
          <w:szCs w:val="28"/>
        </w:rPr>
      </w:pPr>
    </w:p>
    <w:p w:rsidR="003A36F7" w:rsidRPr="00BF0819" w:rsidRDefault="003A36F7" w:rsidP="00BF0819">
      <w:pPr>
        <w:tabs>
          <w:tab w:val="num" w:pos="2160"/>
        </w:tabs>
        <w:spacing w:after="0" w:line="240" w:lineRule="auto"/>
        <w:jc w:val="both"/>
        <w:rPr>
          <w:rFonts w:ascii="Times New Roman" w:hAnsi="Times New Roman" w:cs="Times New Roman"/>
          <w:sz w:val="28"/>
          <w:szCs w:val="28"/>
        </w:rPr>
      </w:pPr>
    </w:p>
    <w:p w:rsidR="003A36F7" w:rsidRPr="00F54DE6" w:rsidRDefault="003A36F7" w:rsidP="00F54DE6">
      <w:pPr>
        <w:pStyle w:val="a5"/>
        <w:tabs>
          <w:tab w:val="num" w:pos="2160"/>
        </w:tabs>
        <w:spacing w:after="0" w:line="240" w:lineRule="auto"/>
        <w:ind w:left="2160"/>
        <w:jc w:val="both"/>
        <w:rPr>
          <w:rFonts w:ascii="Times New Roman" w:hAnsi="Times New Roman" w:cs="Times New Roman"/>
          <w:sz w:val="28"/>
          <w:szCs w:val="28"/>
        </w:rPr>
      </w:pPr>
    </w:p>
    <w:p w:rsidR="00DA6B11" w:rsidRPr="00AA74B9" w:rsidRDefault="003A36F7" w:rsidP="00AA74B9">
      <w:pPr>
        <w:pStyle w:val="a5"/>
        <w:tabs>
          <w:tab w:val="num" w:pos="2160"/>
        </w:tabs>
        <w:spacing w:after="0" w:line="240" w:lineRule="auto"/>
        <w:ind w:left="2160"/>
        <w:jc w:val="both"/>
        <w:rPr>
          <w:rFonts w:ascii="Times New Roman" w:hAnsi="Times New Roman" w:cs="Times New Roman"/>
          <w:sz w:val="28"/>
          <w:szCs w:val="28"/>
        </w:rPr>
      </w:pPr>
      <w:r w:rsidRPr="00F54DE6">
        <w:rPr>
          <w:rFonts w:ascii="Times New Roman" w:hAnsi="Times New Roman" w:cs="Times New Roman"/>
          <w:sz w:val="28"/>
          <w:szCs w:val="28"/>
        </w:rPr>
        <w:t xml:space="preserve">Проверил: ________________ </w:t>
      </w:r>
    </w:p>
    <w:p w:rsidR="00311437" w:rsidRDefault="00311437" w:rsidP="00F54DE6">
      <w:pPr>
        <w:tabs>
          <w:tab w:val="num" w:pos="2160"/>
        </w:tabs>
        <w:spacing w:after="0" w:line="240" w:lineRule="auto"/>
        <w:jc w:val="both"/>
        <w:rPr>
          <w:rFonts w:ascii="Times New Roman" w:hAnsi="Times New Roman" w:cs="Times New Roman"/>
          <w:sz w:val="28"/>
          <w:szCs w:val="28"/>
        </w:rPr>
      </w:pPr>
    </w:p>
    <w:p w:rsidR="00242C97" w:rsidRPr="009159E4" w:rsidRDefault="00242C97">
      <w:pPr>
        <w:tabs>
          <w:tab w:val="num" w:pos="2160"/>
        </w:tabs>
        <w:spacing w:after="0" w:line="240" w:lineRule="auto"/>
        <w:jc w:val="center"/>
        <w:rPr>
          <w:rFonts w:ascii="Times New Roman" w:hAnsi="Times New Roman" w:cs="Times New Roman"/>
          <w:b/>
          <w:sz w:val="28"/>
          <w:szCs w:val="28"/>
        </w:rPr>
      </w:pPr>
    </w:p>
    <w:sectPr w:rsidR="00242C97" w:rsidRPr="009159E4" w:rsidSect="0034056B">
      <w:pgSz w:w="11906" w:h="16838"/>
      <w:pgMar w:top="426" w:right="850" w:bottom="426" w:left="1701"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font183">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8"/>
    <w:multiLevelType w:val="multilevel"/>
    <w:tmpl w:val="00000008"/>
    <w:lvl w:ilvl="0">
      <w:start w:val="2"/>
      <w:numFmt w:val="decimal"/>
      <w:lvlText w:val="%1."/>
      <w:lvlJc w:val="left"/>
      <w:pPr>
        <w:tabs>
          <w:tab w:val="num" w:pos="720"/>
        </w:tabs>
        <w:ind w:left="720" w:hanging="360"/>
      </w:pPr>
    </w:lvl>
    <w:lvl w:ilvl="1">
      <w:start w:val="7"/>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multilevel"/>
    <w:tmpl w:val="00000009"/>
    <w:name w:val="WWNum9"/>
    <w:lvl w:ilvl="0">
      <w:start w:val="3"/>
      <w:numFmt w:val="decimal"/>
      <w:lvlText w:val="%1."/>
      <w:lvlJc w:val="left"/>
      <w:pPr>
        <w:tabs>
          <w:tab w:val="num" w:pos="720"/>
        </w:tabs>
        <w:ind w:left="720" w:hanging="360"/>
      </w:pPr>
    </w:lvl>
    <w:lvl w:ilvl="1">
      <w:start w:val="5"/>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A"/>
    <w:multiLevelType w:val="multilevel"/>
    <w:tmpl w:val="0000000A"/>
    <w:name w:val="WWNum1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17D568A"/>
    <w:multiLevelType w:val="hybridMultilevel"/>
    <w:tmpl w:val="B22CC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B97AAF"/>
    <w:multiLevelType w:val="hybridMultilevel"/>
    <w:tmpl w:val="1AAEF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451726"/>
    <w:multiLevelType w:val="multilevel"/>
    <w:tmpl w:val="00000008"/>
    <w:lvl w:ilvl="0">
      <w:start w:val="2"/>
      <w:numFmt w:val="decimal"/>
      <w:lvlText w:val="%1."/>
      <w:lvlJc w:val="left"/>
      <w:pPr>
        <w:tabs>
          <w:tab w:val="num" w:pos="720"/>
        </w:tabs>
        <w:ind w:left="720" w:hanging="360"/>
      </w:pPr>
    </w:lvl>
    <w:lvl w:ilvl="1">
      <w:start w:val="7"/>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278402B"/>
    <w:multiLevelType w:val="multilevel"/>
    <w:tmpl w:val="00000008"/>
    <w:lvl w:ilvl="0">
      <w:start w:val="2"/>
      <w:numFmt w:val="decimal"/>
      <w:lvlText w:val="%1."/>
      <w:lvlJc w:val="left"/>
      <w:pPr>
        <w:tabs>
          <w:tab w:val="num" w:pos="720"/>
        </w:tabs>
        <w:ind w:left="720" w:hanging="360"/>
      </w:pPr>
    </w:lvl>
    <w:lvl w:ilvl="1">
      <w:start w:val="7"/>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A6A068E"/>
    <w:multiLevelType w:val="hybridMultilevel"/>
    <w:tmpl w:val="41CC86A2"/>
    <w:lvl w:ilvl="0" w:tplc="82A46460">
      <w:start w:val="1"/>
      <w:numFmt w:val="decimal"/>
      <w:lvlText w:val="%1."/>
      <w:lvlJc w:val="left"/>
      <w:pPr>
        <w:ind w:left="720" w:hanging="360"/>
      </w:pPr>
      <w:rPr>
        <w:rFonts w:hint="default"/>
        <w:color w:val="1D1B1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338D0"/>
    <w:multiLevelType w:val="hybridMultilevel"/>
    <w:tmpl w:val="271A8248"/>
    <w:lvl w:ilvl="0" w:tplc="AA96DC2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E5B343C"/>
    <w:multiLevelType w:val="hybridMultilevel"/>
    <w:tmpl w:val="9B46589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E3F97"/>
    <w:multiLevelType w:val="multilevel"/>
    <w:tmpl w:val="9EA46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FC4D87"/>
    <w:multiLevelType w:val="hybridMultilevel"/>
    <w:tmpl w:val="41CC86A2"/>
    <w:lvl w:ilvl="0" w:tplc="82A46460">
      <w:start w:val="1"/>
      <w:numFmt w:val="decimal"/>
      <w:lvlText w:val="%1."/>
      <w:lvlJc w:val="left"/>
      <w:pPr>
        <w:ind w:left="720" w:hanging="360"/>
      </w:pPr>
      <w:rPr>
        <w:rFonts w:hint="default"/>
        <w:color w:val="1D1B1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0D2D57"/>
    <w:multiLevelType w:val="multilevel"/>
    <w:tmpl w:val="5F689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3F7266"/>
    <w:multiLevelType w:val="hybridMultilevel"/>
    <w:tmpl w:val="EDB86028"/>
    <w:lvl w:ilvl="0" w:tplc="7BDC39F4">
      <w:start w:val="1"/>
      <w:numFmt w:val="decimal"/>
      <w:lvlText w:val="%1."/>
      <w:lvlJc w:val="left"/>
      <w:pPr>
        <w:tabs>
          <w:tab w:val="num" w:pos="720"/>
        </w:tabs>
        <w:ind w:left="720" w:hanging="360"/>
      </w:pPr>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1821751"/>
    <w:multiLevelType w:val="hybridMultilevel"/>
    <w:tmpl w:val="74C2A036"/>
    <w:lvl w:ilvl="0" w:tplc="FC44736C">
      <w:start w:val="1"/>
      <w:numFmt w:val="decimal"/>
      <w:lvlText w:val="%1."/>
      <w:lvlJc w:val="left"/>
      <w:pPr>
        <w:ind w:left="720" w:hanging="360"/>
      </w:pPr>
      <w:rPr>
        <w:rFonts w:ascii="Times New Roman" w:hAnsi="Times New Roman" w:cs="Times New Roman" w:hint="default"/>
        <w:b/>
        <w:i/>
        <w:color w:val="1D1B1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0A5C61"/>
    <w:multiLevelType w:val="hybridMultilevel"/>
    <w:tmpl w:val="F3C2FD08"/>
    <w:lvl w:ilvl="0" w:tplc="116E2432">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28949E2"/>
    <w:multiLevelType w:val="hybridMultilevel"/>
    <w:tmpl w:val="34CA864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0E251E"/>
    <w:multiLevelType w:val="hybridMultilevel"/>
    <w:tmpl w:val="1AAEF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0490CBC"/>
    <w:multiLevelType w:val="multilevel"/>
    <w:tmpl w:val="899A6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D83B71"/>
    <w:multiLevelType w:val="hybridMultilevel"/>
    <w:tmpl w:val="41CC86A2"/>
    <w:lvl w:ilvl="0" w:tplc="82A46460">
      <w:start w:val="1"/>
      <w:numFmt w:val="decimal"/>
      <w:lvlText w:val="%1."/>
      <w:lvlJc w:val="left"/>
      <w:pPr>
        <w:ind w:left="720" w:hanging="360"/>
      </w:pPr>
      <w:rPr>
        <w:rFonts w:hint="default"/>
        <w:color w:val="1D1B1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940361"/>
    <w:multiLevelType w:val="multilevel"/>
    <w:tmpl w:val="65FE627A"/>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7"/>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D976860"/>
    <w:multiLevelType w:val="multilevel"/>
    <w:tmpl w:val="CE983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2"/>
  </w:num>
  <w:num w:numId="3">
    <w:abstractNumId w:val="13"/>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5"/>
  </w:num>
  <w:num w:numId="8">
    <w:abstractNumId w:val="4"/>
  </w:num>
  <w:num w:numId="9">
    <w:abstractNumId w:val="18"/>
  </w:num>
  <w:num w:numId="10">
    <w:abstractNumId w:val="0"/>
  </w:num>
  <w:num w:numId="11">
    <w:abstractNumId w:val="1"/>
  </w:num>
  <w:num w:numId="12">
    <w:abstractNumId w:val="2"/>
  </w:num>
  <w:num w:numId="13">
    <w:abstractNumId w:val="3"/>
  </w:num>
  <w:num w:numId="14">
    <w:abstractNumId w:val="21"/>
  </w:num>
  <w:num w:numId="15">
    <w:abstractNumId w:val="16"/>
  </w:num>
  <w:num w:numId="16">
    <w:abstractNumId w:val="17"/>
  </w:num>
  <w:num w:numId="17">
    <w:abstractNumId w:val="15"/>
  </w:num>
  <w:num w:numId="18">
    <w:abstractNumId w:val="10"/>
  </w:num>
  <w:num w:numId="19">
    <w:abstractNumId w:val="6"/>
  </w:num>
  <w:num w:numId="20">
    <w:abstractNumId w:val="7"/>
  </w:num>
  <w:num w:numId="21">
    <w:abstractNumId w:val="12"/>
  </w:num>
  <w:num w:numId="22">
    <w:abstractNumId w:val="8"/>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compat/>
  <w:rsids>
    <w:rsidRoot w:val="00EE4A81"/>
    <w:rsid w:val="00050232"/>
    <w:rsid w:val="00063C36"/>
    <w:rsid w:val="000833AF"/>
    <w:rsid w:val="000A119C"/>
    <w:rsid w:val="000B0D47"/>
    <w:rsid w:val="000C0B5B"/>
    <w:rsid w:val="000C480C"/>
    <w:rsid w:val="000D6C8F"/>
    <w:rsid w:val="000E2A70"/>
    <w:rsid w:val="0011222E"/>
    <w:rsid w:val="001D7A7B"/>
    <w:rsid w:val="001F103E"/>
    <w:rsid w:val="00242C97"/>
    <w:rsid w:val="00265DF5"/>
    <w:rsid w:val="002970B8"/>
    <w:rsid w:val="002B203B"/>
    <w:rsid w:val="00311437"/>
    <w:rsid w:val="0034056B"/>
    <w:rsid w:val="003625D3"/>
    <w:rsid w:val="003643A9"/>
    <w:rsid w:val="003A36F7"/>
    <w:rsid w:val="003E52E2"/>
    <w:rsid w:val="0040171F"/>
    <w:rsid w:val="00465B7E"/>
    <w:rsid w:val="004724C2"/>
    <w:rsid w:val="004C3081"/>
    <w:rsid w:val="004C6750"/>
    <w:rsid w:val="004E3875"/>
    <w:rsid w:val="005969E8"/>
    <w:rsid w:val="005B200C"/>
    <w:rsid w:val="005C5827"/>
    <w:rsid w:val="005D61F8"/>
    <w:rsid w:val="005E2ECB"/>
    <w:rsid w:val="006111F3"/>
    <w:rsid w:val="0063118E"/>
    <w:rsid w:val="006C64F4"/>
    <w:rsid w:val="007D739C"/>
    <w:rsid w:val="0084397B"/>
    <w:rsid w:val="00875A21"/>
    <w:rsid w:val="00876FBD"/>
    <w:rsid w:val="008A1AEB"/>
    <w:rsid w:val="008C6EC1"/>
    <w:rsid w:val="008E1B45"/>
    <w:rsid w:val="008F32B9"/>
    <w:rsid w:val="008F4810"/>
    <w:rsid w:val="009159E4"/>
    <w:rsid w:val="009960D5"/>
    <w:rsid w:val="009C15D0"/>
    <w:rsid w:val="009C422B"/>
    <w:rsid w:val="009C7DF7"/>
    <w:rsid w:val="009D1949"/>
    <w:rsid w:val="009E3E57"/>
    <w:rsid w:val="00A064E8"/>
    <w:rsid w:val="00A36700"/>
    <w:rsid w:val="00A56196"/>
    <w:rsid w:val="00AA74B9"/>
    <w:rsid w:val="00AD2597"/>
    <w:rsid w:val="00B0732A"/>
    <w:rsid w:val="00B12051"/>
    <w:rsid w:val="00B53BC2"/>
    <w:rsid w:val="00BA5FC9"/>
    <w:rsid w:val="00BB477C"/>
    <w:rsid w:val="00BF0819"/>
    <w:rsid w:val="00C105A4"/>
    <w:rsid w:val="00C305DE"/>
    <w:rsid w:val="00C50496"/>
    <w:rsid w:val="00C50FA0"/>
    <w:rsid w:val="00CA488D"/>
    <w:rsid w:val="00DA6B11"/>
    <w:rsid w:val="00DB5A24"/>
    <w:rsid w:val="00DC3E22"/>
    <w:rsid w:val="00DF46ED"/>
    <w:rsid w:val="00DF6E1C"/>
    <w:rsid w:val="00E23B19"/>
    <w:rsid w:val="00E3721F"/>
    <w:rsid w:val="00E92D15"/>
    <w:rsid w:val="00E941B7"/>
    <w:rsid w:val="00E956D1"/>
    <w:rsid w:val="00ED7F8E"/>
    <w:rsid w:val="00EE4A81"/>
    <w:rsid w:val="00F17B6F"/>
    <w:rsid w:val="00F54DE6"/>
    <w:rsid w:val="00F6542E"/>
    <w:rsid w:val="00F74F88"/>
    <w:rsid w:val="00FE58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E22"/>
  </w:style>
  <w:style w:type="paragraph" w:styleId="2">
    <w:name w:val="heading 2"/>
    <w:basedOn w:val="a"/>
    <w:link w:val="20"/>
    <w:qFormat/>
    <w:rsid w:val="005D61F8"/>
    <w:pPr>
      <w:suppressAutoHyphens/>
      <w:spacing w:before="280" w:after="280" w:line="240" w:lineRule="auto"/>
      <w:outlineLvl w:val="1"/>
    </w:pPr>
    <w:rPr>
      <w:rFonts w:ascii="Times New Roman" w:eastAsia="Times New Roman" w:hAnsi="Times New Roman" w:cs="Times New Roman"/>
      <w:b/>
      <w:bCs/>
      <w:kern w:val="1"/>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A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1AEB"/>
    <w:rPr>
      <w:rFonts w:ascii="Tahoma" w:hAnsi="Tahoma" w:cs="Tahoma"/>
      <w:sz w:val="16"/>
      <w:szCs w:val="16"/>
    </w:rPr>
  </w:style>
  <w:style w:type="paragraph" w:styleId="a5">
    <w:name w:val="List Paragraph"/>
    <w:basedOn w:val="a"/>
    <w:uiPriority w:val="34"/>
    <w:qFormat/>
    <w:rsid w:val="008F32B9"/>
    <w:pPr>
      <w:ind w:left="720"/>
      <w:contextualSpacing/>
    </w:pPr>
  </w:style>
  <w:style w:type="character" w:customStyle="1" w:styleId="20">
    <w:name w:val="Заголовок 2 Знак"/>
    <w:basedOn w:val="a0"/>
    <w:link w:val="2"/>
    <w:rsid w:val="005D61F8"/>
    <w:rPr>
      <w:rFonts w:ascii="Times New Roman" w:eastAsia="Times New Roman" w:hAnsi="Times New Roman" w:cs="Times New Roman"/>
      <w:b/>
      <w:bCs/>
      <w:kern w:val="1"/>
      <w:sz w:val="36"/>
      <w:szCs w:val="36"/>
      <w:lang w:eastAsia="ru-RU"/>
    </w:rPr>
  </w:style>
  <w:style w:type="paragraph" w:customStyle="1" w:styleId="1">
    <w:name w:val="Абзац списка1"/>
    <w:basedOn w:val="a"/>
    <w:rsid w:val="005D61F8"/>
    <w:pPr>
      <w:suppressAutoHyphens/>
      <w:ind w:left="720"/>
      <w:contextualSpacing/>
    </w:pPr>
    <w:rPr>
      <w:rFonts w:ascii="Calibri" w:eastAsia="Calibri" w:hAnsi="Calibri" w:cs="font183"/>
      <w:kern w:val="1"/>
    </w:rPr>
  </w:style>
  <w:style w:type="paragraph" w:styleId="a6">
    <w:name w:val="Normal (Web)"/>
    <w:basedOn w:val="a"/>
    <w:uiPriority w:val="99"/>
    <w:unhideWhenUsed/>
    <w:rsid w:val="00876F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mi-callto">
    <w:name w:val="wmi-callto"/>
    <w:basedOn w:val="a0"/>
    <w:rsid w:val="0034056B"/>
  </w:style>
  <w:style w:type="character" w:styleId="a7">
    <w:name w:val="Hyperlink"/>
    <w:basedOn w:val="a0"/>
    <w:uiPriority w:val="99"/>
    <w:unhideWhenUsed/>
    <w:rsid w:val="0034056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7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16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infourok.ru/go.html?href=http%3A%2F%2Fru.wikipedia.org%2Fwiki%2F%25D0%2593%25D0%25B5%25D0%25BC%25D0%25B0%25D1%2582%25D0%25BE%25D0%25B3%25D0%25B5%25D0%25BD"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infourok.ru/go.html?href=http%3A%2F%2Fru.wikipedia.org%2Fwiki%2F%25D0%259B%25D0%25B5%25D0%25BA%25D0%25B0%25D1%2580%25D1%2581%25D1%2582%25D0%25B2%25D0%25B5%25D0%25BD%25D0%25BD%25D1%258B%25D0%25B9_%25D0%25BF%25D1%2580%25D0%25B5%25D0%25BF%25D0%25B0%25D1%2580%25D0%25B0%25D1%2582"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chdub-num1@yandex.ru" TargetMode="External"/><Relationship Id="rId11" Type="http://schemas.openxmlformats.org/officeDocument/2006/relationships/hyperlink" Target="http://infourok.ru/go.html?href=http%3A%2F%2Fru.wikipedia.org%2Fwiki%2F%25D0%259A%25D1%2580%25D0%25BE%25D0%25B2%25D1%258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fourok.ru/go.html?href=http%3A%2F%2Fru.wikipedia.org%2Fw%2Findex.php%3Ftitle%3D%25D0%2594%25D0%25BE%25D0%25BD%25D0%25BE%25D1%2580%25D1%2581%25D1%2582%25D0%25B2%25D0%25BE%26action%3Dedit" TargetMode="External"/><Relationship Id="rId4" Type="http://schemas.openxmlformats.org/officeDocument/2006/relationships/settings" Target="settings.xml"/><Relationship Id="rId9" Type="http://schemas.openxmlformats.org/officeDocument/2006/relationships/hyperlink" Target="http://infourok.ru/go.html?href=http%3A%2F%2Fru.wikipedia.org%2Fwiki%2F%25D0%2590%25D0%25BD%25D0%25B5%25D0%25BC%25D0%25B8%25D1%258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B30D-47E8-4FFB-AC65-FBBCCB0E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14</Pages>
  <Words>3424</Words>
  <Characters>19517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dc:creator>
  <cp:keywords/>
  <dc:description/>
  <cp:lastModifiedBy>admin</cp:lastModifiedBy>
  <cp:revision>19</cp:revision>
  <cp:lastPrinted>2019-11-26T12:44:00Z</cp:lastPrinted>
  <dcterms:created xsi:type="dcterms:W3CDTF">2017-11-21T17:31:00Z</dcterms:created>
  <dcterms:modified xsi:type="dcterms:W3CDTF">2019-11-26T12:55:00Z</dcterms:modified>
</cp:coreProperties>
</file>